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20ED" w:rsidRPr="00303441" w:rsidRDefault="00BA20ED" w:rsidP="00BA20ED">
      <w:pPr>
        <w:suppressAutoHyphens w:val="0"/>
        <w:spacing w:before="280"/>
        <w:jc w:val="center"/>
        <w:rPr>
          <w:shd w:val="clear" w:color="auto" w:fill="FFFFFF"/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7E48A0" w:rsidRDefault="00BA20ED" w:rsidP="00BA20ED">
      <w:pPr>
        <w:suppressAutoHyphens w:val="0"/>
        <w:jc w:val="center"/>
        <w:rPr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0F6F5E" w:rsidRDefault="00BA20ED" w:rsidP="00526C91">
      <w:pPr>
        <w:suppressAutoHyphens w:val="0"/>
        <w:jc w:val="center"/>
        <w:rPr>
          <w:b/>
          <w:sz w:val="28"/>
          <w:szCs w:val="28"/>
        </w:rPr>
      </w:pPr>
      <w:r w:rsidRPr="000F6F5E">
        <w:rPr>
          <w:b/>
          <w:sz w:val="28"/>
          <w:szCs w:val="28"/>
        </w:rPr>
        <w:t>МОДЕЛ УГОВОРА</w:t>
      </w:r>
      <w:r w:rsidR="001E1014" w:rsidRPr="000F6F5E">
        <w:rPr>
          <w:b/>
          <w:sz w:val="28"/>
          <w:szCs w:val="28"/>
        </w:rPr>
        <w:t xml:space="preserve"> О ЈАВНОЈ НАБАВЦИ</w:t>
      </w:r>
      <w:r w:rsidR="00C9617C" w:rsidRPr="000F6F5E">
        <w:rPr>
          <w:b/>
          <w:sz w:val="28"/>
          <w:szCs w:val="28"/>
        </w:rPr>
        <w:t xml:space="preserve"> </w:t>
      </w:r>
      <w:r w:rsidR="00E0001A" w:rsidRPr="000F6F5E">
        <w:rPr>
          <w:b/>
          <w:sz w:val="28"/>
          <w:szCs w:val="28"/>
        </w:rPr>
        <w:t>ДОБ</w:t>
      </w:r>
      <w:r w:rsidR="00B3288E">
        <w:rPr>
          <w:b/>
          <w:sz w:val="28"/>
          <w:szCs w:val="28"/>
        </w:rPr>
        <w:t>А</w:t>
      </w:r>
      <w:r w:rsidR="00E0001A" w:rsidRPr="000F6F5E">
        <w:rPr>
          <w:b/>
          <w:sz w:val="28"/>
          <w:szCs w:val="28"/>
        </w:rPr>
        <w:t>РА</w:t>
      </w:r>
    </w:p>
    <w:p w:rsidR="00BA20ED" w:rsidRPr="000F6F5E" w:rsidRDefault="00BA20ED" w:rsidP="00526C91">
      <w:pPr>
        <w:suppressAutoHyphens w:val="0"/>
        <w:spacing w:before="280"/>
        <w:jc w:val="center"/>
        <w:rPr>
          <w:b/>
          <w:sz w:val="28"/>
          <w:szCs w:val="28"/>
          <w:shd w:val="clear" w:color="auto" w:fill="FFFFFF"/>
        </w:rPr>
      </w:pPr>
    </w:p>
    <w:p w:rsidR="00E0001A" w:rsidRPr="000F6F5E" w:rsidRDefault="00E0001A" w:rsidP="007E48A0">
      <w:pPr>
        <w:suppressAutoHyphens w:val="0"/>
        <w:spacing w:before="280"/>
        <w:ind w:right="202"/>
      </w:pPr>
    </w:p>
    <w:p w:rsidR="00E906EE" w:rsidRPr="000F6F5E" w:rsidRDefault="00E906EE" w:rsidP="00BA20ED">
      <w:pPr>
        <w:suppressAutoHyphens w:val="0"/>
        <w:spacing w:before="280"/>
        <w:ind w:left="302" w:right="202"/>
      </w:pPr>
    </w:p>
    <w:p w:rsidR="00736C5E" w:rsidRPr="00124B34" w:rsidRDefault="007E48A0" w:rsidP="00124B34">
      <w:pPr>
        <w:suppressAutoHyphens w:val="0"/>
        <w:spacing w:before="280"/>
        <w:ind w:left="302" w:right="202"/>
        <w:jc w:val="center"/>
      </w:pPr>
      <w:proofErr w:type="spellStart"/>
      <w:r>
        <w:t>Кладово</w:t>
      </w:r>
      <w:proofErr w:type="spellEnd"/>
      <w:r w:rsidR="00884813" w:rsidRPr="000F6F5E">
        <w:t>, ________20</w:t>
      </w:r>
      <w:r>
        <w:t>2</w:t>
      </w:r>
      <w:r w:rsidR="006C3A81">
        <w:t>2</w:t>
      </w:r>
      <w:r w:rsidR="00BA20ED" w:rsidRPr="000F6F5E">
        <w:t>.</w:t>
      </w:r>
      <w:r w:rsidR="008168EE">
        <w:t xml:space="preserve"> </w:t>
      </w:r>
      <w:proofErr w:type="spellStart"/>
      <w:r w:rsidR="008168EE">
        <w:t>године</w:t>
      </w:r>
      <w:proofErr w:type="spellEnd"/>
    </w:p>
    <w:p w:rsidR="00BA20ED" w:rsidRPr="000F6F5E" w:rsidRDefault="00BA20ED" w:rsidP="00CC56D9">
      <w:pPr>
        <w:shd w:val="clear" w:color="auto" w:fill="FFFFFF"/>
        <w:suppressAutoHyphens w:val="0"/>
        <w:spacing w:before="280" w:after="115"/>
        <w:ind w:left="142"/>
        <w:rPr>
          <w:b/>
          <w:bCs/>
        </w:rPr>
      </w:pPr>
      <w:r w:rsidRPr="000F6F5E">
        <w:rPr>
          <w:b/>
          <w:bCs/>
        </w:rPr>
        <w:t>УГОВОРНЕ СТРАНЕ</w:t>
      </w:r>
    </w:p>
    <w:p w:rsidR="00BA20ED" w:rsidRPr="000F6F5E" w:rsidRDefault="007E48A0" w:rsidP="00BF3B52">
      <w:pPr>
        <w:suppressAutoHyphens w:val="0"/>
        <w:spacing w:before="280"/>
        <w:ind w:right="-1"/>
        <w:jc w:val="both"/>
      </w:pPr>
      <w:r>
        <w:rPr>
          <w:b/>
          <w:bCs/>
        </w:rPr>
        <w:t>ОПШТИНСКА УПРАВА КЛАДОВО</w:t>
      </w:r>
      <w:r>
        <w:t xml:space="preserve">, </w:t>
      </w:r>
      <w:proofErr w:type="spellStart"/>
      <w:r>
        <w:t>ул</w:t>
      </w:r>
      <w:proofErr w:type="spellEnd"/>
      <w:r>
        <w:t xml:space="preserve">. </w:t>
      </w:r>
      <w:proofErr w:type="spellStart"/>
      <w:r>
        <w:t>Краља</w:t>
      </w:r>
      <w:proofErr w:type="spellEnd"/>
      <w:r>
        <w:t xml:space="preserve"> </w:t>
      </w:r>
      <w:proofErr w:type="spellStart"/>
      <w:r>
        <w:t>Александра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 35</w:t>
      </w:r>
      <w:r w:rsidR="00137EFE">
        <w:t>,</w:t>
      </w:r>
      <w:r>
        <w:t xml:space="preserve"> </w:t>
      </w:r>
      <w:proofErr w:type="spellStart"/>
      <w:r>
        <w:t>Кладово</w:t>
      </w:r>
      <w:proofErr w:type="spellEnd"/>
      <w:r>
        <w:t xml:space="preserve">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07213182</w:t>
      </w:r>
      <w:r w:rsidR="00BA20ED" w:rsidRPr="000F6F5E">
        <w:t xml:space="preserve">, </w:t>
      </w:r>
      <w:proofErr w:type="spellStart"/>
      <w:r w:rsidR="00BA20ED" w:rsidRPr="000F6F5E">
        <w:t>шифр</w:t>
      </w:r>
      <w:r>
        <w:t>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8411, ПИБ 100697090</w:t>
      </w:r>
      <w:r w:rsidR="00BA20ED" w:rsidRPr="000F6F5E">
        <w:t xml:space="preserve"> </w:t>
      </w:r>
      <w:proofErr w:type="spellStart"/>
      <w:r w:rsidR="00BA20ED" w:rsidRPr="000F6F5E">
        <w:t>коју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BA20ED" w:rsidRPr="000F6F5E">
        <w:t xml:space="preserve"> </w:t>
      </w:r>
      <w:proofErr w:type="spellStart"/>
      <w:r w:rsidR="00BA20ED" w:rsidRPr="000F6F5E">
        <w:t>Начелник</w:t>
      </w:r>
      <w:proofErr w:type="spellEnd"/>
      <w:r w:rsidR="00BA20ED" w:rsidRPr="000F6F5E">
        <w:t xml:space="preserve">, </w:t>
      </w:r>
      <w:proofErr w:type="spellStart"/>
      <w:r>
        <w:rPr>
          <w:b/>
          <w:bCs/>
        </w:rPr>
        <w:t>Златко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Калиновић</w:t>
      </w:r>
      <w:proofErr w:type="spellEnd"/>
      <w:r w:rsidR="00884813" w:rsidRPr="000F6F5E">
        <w:t xml:space="preserve"> (у </w:t>
      </w:r>
      <w:proofErr w:type="spellStart"/>
      <w:r w:rsidR="00884813" w:rsidRPr="000F6F5E">
        <w:t>даљем</w:t>
      </w:r>
      <w:proofErr w:type="spellEnd"/>
      <w:r w:rsidR="00884813" w:rsidRPr="000F6F5E">
        <w:t xml:space="preserve"> </w:t>
      </w:r>
      <w:proofErr w:type="spellStart"/>
      <w:r w:rsidR="00884813" w:rsidRPr="000F6F5E">
        <w:t>тексту</w:t>
      </w:r>
      <w:proofErr w:type="spellEnd"/>
      <w:r w:rsidR="00BA20ED" w:rsidRPr="000F6F5E">
        <w:t xml:space="preserve">: </w:t>
      </w:r>
      <w:r w:rsidR="006A1FB4" w:rsidRPr="000F6F5E">
        <w:t>НАРУЧИЛАЦ</w:t>
      </w:r>
      <w:r w:rsidR="00BA20ED" w:rsidRPr="000F6F5E">
        <w:t>)</w:t>
      </w:r>
    </w:p>
    <w:p w:rsidR="008865F4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>и</w:t>
      </w:r>
    </w:p>
    <w:p w:rsidR="004F4868" w:rsidRPr="000F6F5E" w:rsidRDefault="004F4868" w:rsidP="00BF3B52">
      <w:pPr>
        <w:pStyle w:val="ListParagraph1"/>
        <w:spacing w:after="120" w:line="276" w:lineRule="auto"/>
        <w:ind w:left="0" w:right="-1"/>
        <w:jc w:val="both"/>
      </w:pPr>
    </w:p>
    <w:p w:rsidR="002B799A" w:rsidRPr="000F6F5E" w:rsidRDefault="002B799A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  <w:lang w:val="ru-RU"/>
        </w:rPr>
      </w:pPr>
      <w:r w:rsidRPr="000F6F5E">
        <w:rPr>
          <w:b/>
          <w:i/>
          <w:iCs/>
          <w:u w:val="single"/>
          <w:lang w:val="ru-RU"/>
        </w:rPr>
        <w:t>УКОЛИКО ПОНУЂАЧ ПОДНОСИ ПОНУДУ САМОСТАЛНО</w:t>
      </w:r>
    </w:p>
    <w:p w:rsidR="00BA20ED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t>_</w:t>
      </w:r>
      <w:r w:rsidR="00BA20ED" w:rsidRPr="000F6F5E">
        <w:t xml:space="preserve">________________________________________________________________________________________________________________________________________________________(назив </w:t>
      </w:r>
      <w:proofErr w:type="spellStart"/>
      <w:r w:rsidR="00BA20ED" w:rsidRPr="000F6F5E">
        <w:t>предузећа</w:t>
      </w:r>
      <w:proofErr w:type="spellEnd"/>
      <w:r w:rsidR="00BA20ED" w:rsidRPr="000F6F5E">
        <w:t xml:space="preserve">, </w:t>
      </w:r>
      <w:proofErr w:type="spellStart"/>
      <w:r w:rsidR="00BA20ED" w:rsidRPr="000F6F5E">
        <w:t>адреса</w:t>
      </w:r>
      <w:proofErr w:type="spellEnd"/>
      <w:r w:rsidR="00BA20ED" w:rsidRPr="000F6F5E">
        <w:t xml:space="preserve">, </w:t>
      </w:r>
      <w:proofErr w:type="spellStart"/>
      <w:r w:rsidR="00BA20ED" w:rsidRPr="000F6F5E">
        <w:t>седиште</w:t>
      </w:r>
      <w:proofErr w:type="spellEnd"/>
      <w:r w:rsidR="00BA20ED" w:rsidRPr="000F6F5E">
        <w:t xml:space="preserve">, </w:t>
      </w:r>
      <w:proofErr w:type="spellStart"/>
      <w:r w:rsidR="00BA20ED" w:rsidRPr="000F6F5E">
        <w:t>матични</w:t>
      </w:r>
      <w:proofErr w:type="spellEnd"/>
      <w:r w:rsidR="00BA20ED" w:rsidRPr="000F6F5E">
        <w:t xml:space="preserve"> </w:t>
      </w:r>
      <w:proofErr w:type="spellStart"/>
      <w:r w:rsidR="00BA20ED" w:rsidRPr="000F6F5E">
        <w:t>број</w:t>
      </w:r>
      <w:proofErr w:type="spellEnd"/>
      <w:r w:rsidR="00BA20ED" w:rsidRPr="000F6F5E">
        <w:t xml:space="preserve">, </w:t>
      </w:r>
      <w:proofErr w:type="spellStart"/>
      <w:r w:rsidR="00BA20ED" w:rsidRPr="000F6F5E">
        <w:t>шифра</w:t>
      </w:r>
      <w:proofErr w:type="spellEnd"/>
      <w:r w:rsidR="00BA20ED" w:rsidRPr="000F6F5E">
        <w:t xml:space="preserve"> </w:t>
      </w:r>
      <w:proofErr w:type="spellStart"/>
      <w:r w:rsidR="00BA20ED" w:rsidRPr="000F6F5E">
        <w:t>делатности</w:t>
      </w:r>
      <w:proofErr w:type="spellEnd"/>
      <w:r w:rsidR="00BA20ED" w:rsidRPr="000F6F5E">
        <w:t xml:space="preserve">, ПИБ, </w:t>
      </w:r>
      <w:proofErr w:type="spellStart"/>
      <w:r w:rsidR="00BA20ED" w:rsidRPr="000F6F5E">
        <w:t>број</w:t>
      </w:r>
      <w:proofErr w:type="spellEnd"/>
      <w:r w:rsidR="00BA20ED" w:rsidRPr="000F6F5E">
        <w:t xml:space="preserve"> </w:t>
      </w:r>
      <w:proofErr w:type="spellStart"/>
      <w:r w:rsidR="00BA20ED" w:rsidRPr="000F6F5E">
        <w:t>текућег</w:t>
      </w:r>
      <w:proofErr w:type="spellEnd"/>
      <w:r w:rsidR="00BA20ED" w:rsidRPr="000F6F5E">
        <w:t xml:space="preserve"> </w:t>
      </w:r>
      <w:proofErr w:type="spellStart"/>
      <w:r w:rsidR="00BA20ED" w:rsidRPr="000F6F5E">
        <w:t>рачуна</w:t>
      </w:r>
      <w:proofErr w:type="spellEnd"/>
      <w:r w:rsidR="00BA20ED" w:rsidRPr="000F6F5E">
        <w:t xml:space="preserve">, </w:t>
      </w:r>
      <w:proofErr w:type="spellStart"/>
      <w:r w:rsidR="00BA20ED" w:rsidRPr="000F6F5E">
        <w:t>име</w:t>
      </w:r>
      <w:proofErr w:type="spellEnd"/>
      <w:r w:rsidR="00BA20ED" w:rsidRPr="000F6F5E">
        <w:t xml:space="preserve"> </w:t>
      </w:r>
      <w:proofErr w:type="spellStart"/>
      <w:r w:rsidR="00BA20ED" w:rsidRPr="000F6F5E">
        <w:t>лица</w:t>
      </w:r>
      <w:proofErr w:type="spellEnd"/>
      <w:r w:rsidR="00BA20ED" w:rsidRPr="000F6F5E">
        <w:t xml:space="preserve"> </w:t>
      </w:r>
      <w:proofErr w:type="spellStart"/>
      <w:r w:rsidR="00BA20ED" w:rsidRPr="000F6F5E">
        <w:t>које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BA20ED" w:rsidRPr="000F6F5E">
        <w:t xml:space="preserve"> </w:t>
      </w:r>
      <w:proofErr w:type="spellStart"/>
      <w:r w:rsidR="00BA20ED" w:rsidRPr="000F6F5E">
        <w:t>фирму</w:t>
      </w:r>
      <w:proofErr w:type="spellEnd"/>
      <w:r w:rsidR="00BA20ED" w:rsidRPr="000F6F5E">
        <w:t xml:space="preserve">,) </w:t>
      </w:r>
      <w:proofErr w:type="spellStart"/>
      <w:r w:rsidR="00BA20ED" w:rsidRPr="000F6F5E">
        <w:t>као</w:t>
      </w:r>
      <w:proofErr w:type="spellEnd"/>
      <w:r w:rsidR="00BA20ED" w:rsidRPr="000F6F5E">
        <w:t xml:space="preserve"> </w:t>
      </w:r>
      <w:proofErr w:type="spellStart"/>
      <w:r w:rsidR="00BA20ED" w:rsidRPr="000F6F5E">
        <w:t>најповољнији</w:t>
      </w:r>
      <w:proofErr w:type="spellEnd"/>
      <w:r w:rsidR="00BA20ED" w:rsidRPr="000F6F5E">
        <w:t xml:space="preserve"> </w:t>
      </w:r>
      <w:proofErr w:type="spellStart"/>
      <w:r w:rsidR="00BA20ED" w:rsidRPr="000F6F5E">
        <w:t>понуђач</w:t>
      </w:r>
      <w:proofErr w:type="spellEnd"/>
      <w:r w:rsidR="00BA20ED" w:rsidRPr="000F6F5E">
        <w:t xml:space="preserve"> (у </w:t>
      </w:r>
      <w:proofErr w:type="spellStart"/>
      <w:r w:rsidR="00BA20ED" w:rsidRPr="000F6F5E">
        <w:t>даљем</w:t>
      </w:r>
      <w:proofErr w:type="spellEnd"/>
      <w:r w:rsidR="00BA20ED" w:rsidRPr="000F6F5E">
        <w:t xml:space="preserve"> </w:t>
      </w:r>
      <w:proofErr w:type="spellStart"/>
      <w:r w:rsidR="00BA20ED" w:rsidRPr="000F6F5E">
        <w:t>тексту</w:t>
      </w:r>
      <w:proofErr w:type="spellEnd"/>
      <w:r w:rsidR="00BA20ED" w:rsidRPr="000F6F5E">
        <w:t xml:space="preserve">: </w:t>
      </w:r>
      <w:r w:rsidR="00BA20ED" w:rsidRPr="000F6F5E">
        <w:rPr>
          <w:b/>
          <w:bCs/>
        </w:rPr>
        <w:t>ИЗ</w:t>
      </w:r>
      <w:r w:rsidR="005C3A12" w:rsidRPr="000F6F5E">
        <w:rPr>
          <w:b/>
          <w:bCs/>
        </w:rPr>
        <w:t>В</w:t>
      </w:r>
      <w:r w:rsidR="00C96903" w:rsidRPr="000F6F5E">
        <w:rPr>
          <w:b/>
          <w:bCs/>
        </w:rPr>
        <w:t>РШИЛАЦ</w:t>
      </w:r>
      <w:r w:rsidR="00BA20ED" w:rsidRPr="000F6F5E">
        <w:t xml:space="preserve">) </w:t>
      </w:r>
    </w:p>
    <w:p w:rsidR="002B799A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rPr>
          <w:b/>
          <w:i/>
          <w:iCs/>
          <w:u w:val="single"/>
          <w:lang w:val="ru-RU"/>
        </w:rPr>
        <w:t>У СЛУЧАЈУ ПОДНОШЕЊА ПОНУДЕ СА ПОДИЗВОЂАЧЕМ: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 xml:space="preserve">    </w:t>
      </w: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</w:t>
      </w:r>
      <w:r w:rsidR="00CC56D9" w:rsidRPr="000F6F5E">
        <w:t>ава</w:t>
      </w:r>
      <w:proofErr w:type="spellEnd"/>
      <w:r w:rsidR="00CC56D9" w:rsidRPr="000F6F5E">
        <w:t xml:space="preserve"> </w:t>
      </w:r>
      <w:proofErr w:type="spellStart"/>
      <w:r w:rsidR="00CC56D9" w:rsidRPr="000F6F5E">
        <w:t>извршење</w:t>
      </w:r>
      <w:proofErr w:type="spellEnd"/>
      <w:r w:rsidR="00CC56D9" w:rsidRPr="000F6F5E">
        <w:t xml:space="preserve"> ____________________________________________</w:t>
      </w:r>
      <w:r w:rsidRPr="000F6F5E">
        <w:t xml:space="preserve">_______________________________. 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поверава</w:t>
      </w:r>
      <w:proofErr w:type="spellEnd"/>
      <w:r w:rsidRPr="000F6F5E">
        <w:t xml:space="preserve"> </w:t>
      </w:r>
      <w:proofErr w:type="spellStart"/>
      <w:r w:rsidRPr="000F6F5E">
        <w:t>извршење</w:t>
      </w:r>
      <w:proofErr w:type="spellEnd"/>
      <w:r w:rsidRPr="000F6F5E">
        <w:t xml:space="preserve"> _____________________</w:t>
      </w:r>
      <w:r w:rsidR="00CC56D9" w:rsidRPr="000F6F5E">
        <w:t>_______________________</w:t>
      </w:r>
      <w:r w:rsidRPr="000F6F5E">
        <w:t xml:space="preserve">________________________________. </w:t>
      </w:r>
    </w:p>
    <w:p w:rsidR="007A662B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Закључиле</w:t>
      </w:r>
      <w:proofErr w:type="spellEnd"/>
      <w:r w:rsidRPr="000F6F5E">
        <w:t xml:space="preserve"> </w:t>
      </w:r>
      <w:proofErr w:type="spellStart"/>
      <w:r w:rsidRPr="000F6F5E">
        <w:t>су</w:t>
      </w:r>
      <w:proofErr w:type="spellEnd"/>
      <w:r w:rsidRPr="000F6F5E">
        <w:t xml:space="preserve"> </w:t>
      </w:r>
      <w:proofErr w:type="spellStart"/>
      <w:r w:rsidRPr="000F6F5E">
        <w:t>дана</w:t>
      </w:r>
      <w:proofErr w:type="spellEnd"/>
      <w:r w:rsidRPr="000F6F5E">
        <w:t xml:space="preserve"> _________________20</w:t>
      </w:r>
      <w:r w:rsidR="00815CA1">
        <w:t>2</w:t>
      </w:r>
      <w:r w:rsidR="006C3A81">
        <w:t>2</w:t>
      </w:r>
      <w:r w:rsidRPr="000F6F5E">
        <w:t xml:space="preserve">. </w:t>
      </w:r>
      <w:proofErr w:type="spellStart"/>
      <w:r w:rsidRPr="000F6F5E">
        <w:t>године</w:t>
      </w:r>
      <w:proofErr w:type="spellEnd"/>
      <w:r w:rsidRPr="000F6F5E">
        <w:t>.</w:t>
      </w:r>
    </w:p>
    <w:p w:rsidR="004F4868" w:rsidRPr="000F6F5E" w:rsidRDefault="004F4868" w:rsidP="00BF3B52">
      <w:pPr>
        <w:suppressAutoHyphens w:val="0"/>
        <w:spacing w:before="280"/>
        <w:ind w:right="-1"/>
        <w:jc w:val="both"/>
      </w:pP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</w:rPr>
      </w:pPr>
      <w:r w:rsidRPr="000F6F5E">
        <w:rPr>
          <w:b/>
          <w:i/>
          <w:iCs/>
          <w:u w:val="single"/>
          <w:lang w:val="ru-RU"/>
        </w:rPr>
        <w:t>У СЛУЧАЈУ ПОДНОШЕЊА ЗАЈЕДНИЧКЕ ПОНУДЕ (ГРУПА ПОНУЂАЧА)</w:t>
      </w: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iCs/>
        </w:rPr>
      </w:pPr>
      <w:r w:rsidRPr="000F6F5E">
        <w:rPr>
          <w:iCs/>
          <w:lang w:val="ru-RU"/>
        </w:rPr>
        <w:lastRenderedPageBreak/>
        <w:t>ГРУПЕ ПОНУЂАЧА који су се на основу Споразума број _______________________ од _____________ 20</w:t>
      </w:r>
      <w:r w:rsidR="00B43C1B">
        <w:rPr>
          <w:iCs/>
          <w:lang w:val="ru-RU"/>
        </w:rPr>
        <w:t>2</w:t>
      </w:r>
      <w:r w:rsidR="006C3A81">
        <w:rPr>
          <w:iCs/>
          <w:lang w:val="ru-RU"/>
        </w:rPr>
        <w:t>2</w:t>
      </w:r>
      <w:r w:rsidRPr="000F6F5E">
        <w:rPr>
          <w:iCs/>
          <w:lang w:val="ru-RU"/>
        </w:rPr>
        <w:t xml:space="preserve">. године који је саставни део овог Уговора, међусобно и према Наручиоцу обавезали на извршење предметне јавне набавке, односно овог Уговора </w:t>
      </w:r>
    </w:p>
    <w:p w:rsidR="007A662B" w:rsidRPr="000F6F5E" w:rsidRDefault="007A662B" w:rsidP="00BF3B52">
      <w:pPr>
        <w:pStyle w:val="ListParagraph1"/>
        <w:spacing w:line="276" w:lineRule="auto"/>
        <w:ind w:left="0" w:right="-1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1.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>,)</w:t>
      </w:r>
      <w:r w:rsidR="00537DDA" w:rsidRPr="000F6F5E">
        <w:t xml:space="preserve"> </w:t>
      </w:r>
      <w:r w:rsidRPr="000F6F5E">
        <w:rPr>
          <w:iCs/>
          <w:lang w:val="ru-RU"/>
        </w:rPr>
        <w:t xml:space="preserve">као </w:t>
      </w:r>
      <w:r w:rsidRPr="000F6F5E">
        <w:rPr>
          <w:b/>
          <w:iCs/>
          <w:lang w:val="ru-RU"/>
        </w:rPr>
        <w:t>члан групе који је носилац посла</w:t>
      </w:r>
      <w:r w:rsidRPr="000F6F5E">
        <w:rPr>
          <w:iCs/>
          <w:lang w:val="ru-RU"/>
        </w:rPr>
        <w:t>, односно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 (у даљем тексту: Извођач радова)</w:t>
      </w:r>
    </w:p>
    <w:p w:rsidR="007A662B" w:rsidRPr="000F6F5E" w:rsidRDefault="007A662B" w:rsidP="00BF3B52">
      <w:pPr>
        <w:pStyle w:val="ListParagraph1"/>
        <w:spacing w:line="276" w:lineRule="auto"/>
        <w:ind w:left="0"/>
        <w:jc w:val="both"/>
        <w:rPr>
          <w:iCs/>
          <w:lang w:val="ru-RU"/>
        </w:rPr>
      </w:pPr>
      <w:r w:rsidRPr="000F6F5E">
        <w:rPr>
          <w:iCs/>
          <w:lang w:val="ru-RU"/>
        </w:rPr>
        <w:t xml:space="preserve">2.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 xml:space="preserve">,) </w:t>
      </w:r>
      <w:r w:rsidRPr="000F6F5E">
        <w:rPr>
          <w:iCs/>
          <w:lang w:val="ru-RU"/>
        </w:rPr>
        <w:t xml:space="preserve">(члан групе понуђача). </w:t>
      </w:r>
    </w:p>
    <w:p w:rsidR="00BF3B52" w:rsidRPr="000F6F5E" w:rsidRDefault="007A662B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                                                                                    </w:t>
      </w:r>
    </w:p>
    <w:p w:rsidR="00A64231" w:rsidRPr="000F6F5E" w:rsidRDefault="00A64231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</w:p>
    <w:p w:rsidR="00BA20ED" w:rsidRPr="000F6F5E" w:rsidRDefault="00A20107" w:rsidP="00BF3B52">
      <w:pPr>
        <w:pStyle w:val="ListParagraph1"/>
        <w:spacing w:after="120" w:line="276" w:lineRule="auto"/>
        <w:ind w:left="0"/>
        <w:jc w:val="both"/>
        <w:rPr>
          <w:iCs/>
          <w:lang w:val="ru-RU"/>
        </w:rPr>
      </w:pPr>
      <w:proofErr w:type="spellStart"/>
      <w:r w:rsidRPr="000F6F5E">
        <w:t>Уговорне</w:t>
      </w:r>
      <w:proofErr w:type="spellEnd"/>
      <w:r w:rsidRPr="000F6F5E">
        <w:t xml:space="preserve"> </w:t>
      </w:r>
      <w:proofErr w:type="spellStart"/>
      <w:r w:rsidRPr="000F6F5E">
        <w:t>стране</w:t>
      </w:r>
      <w:proofErr w:type="spellEnd"/>
      <w:r w:rsidR="00BA20ED" w:rsidRPr="000F6F5E">
        <w:t xml:space="preserve"> </w:t>
      </w:r>
      <w:proofErr w:type="spellStart"/>
      <w:r w:rsidR="00BA20ED" w:rsidRPr="000F6F5E">
        <w:t>сагласно</w:t>
      </w:r>
      <w:proofErr w:type="spellEnd"/>
      <w:r w:rsidR="00BA20ED" w:rsidRPr="000F6F5E">
        <w:t xml:space="preserve"> </w:t>
      </w:r>
      <w:proofErr w:type="spellStart"/>
      <w:r w:rsidR="00BA20ED" w:rsidRPr="000F6F5E">
        <w:t>констатују</w:t>
      </w:r>
      <w:proofErr w:type="spellEnd"/>
      <w:r w:rsidR="00BA20ED" w:rsidRPr="000F6F5E">
        <w:t>:</w:t>
      </w:r>
    </w:p>
    <w:p w:rsidR="00BA20ED" w:rsidRPr="000F6F5E" w:rsidRDefault="00BA20ED" w:rsidP="00BA20ED">
      <w:pPr>
        <w:suppressAutoHyphens w:val="0"/>
        <w:spacing w:before="280"/>
        <w:jc w:val="both"/>
        <w:rPr>
          <w:b/>
          <w:bCs/>
          <w:spacing w:val="20"/>
          <w:kern w:val="1"/>
          <w:shd w:val="clear" w:color="auto" w:fill="FFFFFF"/>
        </w:rPr>
      </w:pPr>
      <w:r w:rsidRPr="000F6F5E">
        <w:rPr>
          <w:lang w:eastAsia="en-US"/>
        </w:rPr>
        <w:t>-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 xml:space="preserve"> </w:t>
      </w:r>
      <w:r w:rsidR="00EA54FC">
        <w:rPr>
          <w:b/>
          <w:bCs/>
          <w:lang w:val="sr-Cyrl-RS" w:eastAsia="en-US"/>
        </w:rPr>
        <w:t>0</w:t>
      </w:r>
      <w:r w:rsidR="006C3A81">
        <w:rPr>
          <w:b/>
          <w:bCs/>
          <w:lang w:val="sr-Cyrl-RS" w:eastAsia="en-US"/>
        </w:rPr>
        <w:t>6</w:t>
      </w:r>
      <w:r w:rsidR="00C96903" w:rsidRPr="00E90A54">
        <w:rPr>
          <w:b/>
          <w:bCs/>
          <w:lang w:eastAsia="en-US"/>
        </w:rPr>
        <w:t>.0</w:t>
      </w:r>
      <w:r w:rsidR="00EA54FC">
        <w:rPr>
          <w:b/>
          <w:bCs/>
          <w:lang w:val="sr-Cyrl-RS" w:eastAsia="en-US"/>
        </w:rPr>
        <w:t>9</w:t>
      </w:r>
      <w:r w:rsidR="00C96903" w:rsidRPr="00E90A54">
        <w:rPr>
          <w:b/>
          <w:bCs/>
          <w:lang w:eastAsia="en-US"/>
        </w:rPr>
        <w:t>.20</w:t>
      </w:r>
      <w:r w:rsidR="007E48A0">
        <w:rPr>
          <w:b/>
          <w:bCs/>
          <w:lang w:eastAsia="en-US"/>
        </w:rPr>
        <w:t>2</w:t>
      </w:r>
      <w:r w:rsidR="006C3A81">
        <w:rPr>
          <w:b/>
          <w:bCs/>
          <w:lang w:val="sr-Cyrl-RS" w:eastAsia="en-US"/>
        </w:rPr>
        <w:t>2</w:t>
      </w:r>
      <w:r w:rsidR="00BA17E3" w:rsidRPr="00E90A54">
        <w:rPr>
          <w:b/>
          <w:bCs/>
          <w:lang w:eastAsia="en-US"/>
        </w:rPr>
        <w:t>.</w:t>
      </w:r>
      <w:r w:rsidRPr="000F6F5E">
        <w:rPr>
          <w:b/>
          <w:bCs/>
          <w:lang w:eastAsia="en-US"/>
        </w:rPr>
        <w:t xml:space="preserve"> </w:t>
      </w:r>
      <w:proofErr w:type="spellStart"/>
      <w:r w:rsidRPr="000F6F5E">
        <w:rPr>
          <w:b/>
          <w:bCs/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</w:t>
      </w:r>
      <w:r w:rsidRPr="000F6F5E">
        <w:rPr>
          <w:b/>
          <w:bCs/>
          <w:lang w:eastAsia="en-US"/>
        </w:rPr>
        <w:t>404</w:t>
      </w:r>
      <w:r w:rsidR="004C509A">
        <w:rPr>
          <w:b/>
          <w:bCs/>
          <w:lang w:eastAsia="en-US"/>
        </w:rPr>
        <w:t>-</w:t>
      </w:r>
      <w:r w:rsidR="006823D1">
        <w:rPr>
          <w:b/>
          <w:bCs/>
          <w:lang w:eastAsia="en-US"/>
        </w:rPr>
        <w:t>1</w:t>
      </w:r>
      <w:r w:rsidR="00EA54FC">
        <w:rPr>
          <w:b/>
          <w:bCs/>
          <w:lang w:val="sr-Cyrl-RS" w:eastAsia="en-US"/>
        </w:rPr>
        <w:t>2</w:t>
      </w:r>
      <w:r w:rsidR="006823D1">
        <w:rPr>
          <w:b/>
          <w:bCs/>
          <w:lang w:eastAsia="en-US"/>
        </w:rPr>
        <w:t>0</w:t>
      </w:r>
      <w:r w:rsidR="00C61696">
        <w:rPr>
          <w:b/>
          <w:bCs/>
          <w:lang w:eastAsia="en-US"/>
        </w:rPr>
        <w:t>/202</w:t>
      </w:r>
      <w:r w:rsidR="00EA54FC">
        <w:rPr>
          <w:b/>
          <w:bCs/>
          <w:lang w:val="sr-Cyrl-RS" w:eastAsia="en-US"/>
        </w:rPr>
        <w:t>2</w:t>
      </w:r>
      <w:r w:rsidR="00C61696">
        <w:rPr>
          <w:b/>
          <w:bCs/>
          <w:lang w:eastAsia="en-US"/>
        </w:rPr>
        <w:t>-III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="00815CA1">
        <w:rPr>
          <w:lang w:eastAsia="en-US"/>
        </w:rPr>
        <w:t>спровођењу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F82F37">
        <w:rPr>
          <w:lang w:eastAsia="en-US"/>
        </w:rPr>
        <w:t>поступка</w:t>
      </w:r>
      <w:proofErr w:type="spellEnd"/>
      <w:r w:rsidR="00F82F37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јавне</w:t>
      </w:r>
      <w:proofErr w:type="spellEnd"/>
      <w:r w:rsidR="00B344D4" w:rsidRPr="000F6F5E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набавке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8865F4">
      <w:pPr>
        <w:suppressAutoHyphens w:val="0"/>
        <w:spacing w:before="280" w:after="115"/>
        <w:jc w:val="both"/>
        <w:rPr>
          <w:rStyle w:val="1"/>
          <w:b/>
          <w:sz w:val="28"/>
          <w:szCs w:val="28"/>
        </w:rPr>
      </w:pPr>
      <w:r w:rsidRPr="000F6F5E">
        <w:t>-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="0004600D" w:rsidRPr="000F6F5E">
        <w:t>Наручилац</w:t>
      </w:r>
      <w:proofErr w:type="spellEnd"/>
      <w:r w:rsidRPr="000F6F5E">
        <w:t xml:space="preserve"> у </w:t>
      </w:r>
      <w:proofErr w:type="spellStart"/>
      <w:r w:rsidRPr="000F6F5E">
        <w:t>складу</w:t>
      </w:r>
      <w:proofErr w:type="spellEnd"/>
      <w:r w:rsidRPr="000F6F5E">
        <w:t xml:space="preserve"> </w:t>
      </w:r>
      <w:proofErr w:type="spellStart"/>
      <w:r w:rsidRPr="000F6F5E">
        <w:t>са</w:t>
      </w:r>
      <w:proofErr w:type="spellEnd"/>
      <w:r w:rsidRPr="000F6F5E">
        <w:t xml:space="preserve"> </w:t>
      </w:r>
      <w:proofErr w:type="spellStart"/>
      <w:r w:rsidRPr="000F6F5E">
        <w:t>Закон</w:t>
      </w:r>
      <w:r w:rsidR="00F82F37">
        <w:t>ом</w:t>
      </w:r>
      <w:proofErr w:type="spellEnd"/>
      <w:r w:rsidR="00F82F37">
        <w:t xml:space="preserve"> о </w:t>
      </w:r>
      <w:proofErr w:type="spellStart"/>
      <w:r w:rsidR="00F82F37">
        <w:t>јавним</w:t>
      </w:r>
      <w:proofErr w:type="spellEnd"/>
      <w:r w:rsidR="00F82F37">
        <w:t xml:space="preserve"> </w:t>
      </w:r>
      <w:proofErr w:type="spellStart"/>
      <w:r w:rsidR="00F82F37">
        <w:t>набавкама</w:t>
      </w:r>
      <w:proofErr w:type="spellEnd"/>
      <w:r w:rsidR="00F82F37">
        <w:t xml:space="preserve"> („</w:t>
      </w:r>
      <w:proofErr w:type="spellStart"/>
      <w:r w:rsidR="00F82F37">
        <w:t>Сл</w:t>
      </w:r>
      <w:proofErr w:type="spellEnd"/>
      <w:r w:rsidR="00F82F37">
        <w:t>.</w:t>
      </w:r>
      <w:r w:rsidRPr="000F6F5E">
        <w:t xml:space="preserve"> </w:t>
      </w:r>
      <w:proofErr w:type="spellStart"/>
      <w:r w:rsidRPr="000F6F5E">
        <w:t>гласник</w:t>
      </w:r>
      <w:proofErr w:type="spellEnd"/>
      <w:r w:rsidRPr="000F6F5E">
        <w:t xml:space="preserve"> РС”</w:t>
      </w:r>
      <w:r w:rsidR="00F82F37">
        <w:t>,</w:t>
      </w:r>
      <w:r w:rsidRPr="000F6F5E">
        <w:t xml:space="preserve"> </w:t>
      </w:r>
      <w:proofErr w:type="spellStart"/>
      <w:r w:rsidRPr="000F6F5E">
        <w:t>бр</w:t>
      </w:r>
      <w:proofErr w:type="spellEnd"/>
      <w:r w:rsidR="00F82F37">
        <w:t>.</w:t>
      </w:r>
      <w:r w:rsidRPr="000F6F5E">
        <w:t xml:space="preserve"> </w:t>
      </w:r>
      <w:r w:rsidR="00F82F37">
        <w:t>91/2019</w:t>
      </w:r>
      <w:r w:rsidRPr="000F6F5E">
        <w:t xml:space="preserve">, у </w:t>
      </w:r>
      <w:proofErr w:type="spellStart"/>
      <w:r w:rsidRPr="000F6F5E">
        <w:t>даљем</w:t>
      </w:r>
      <w:proofErr w:type="spellEnd"/>
      <w:r w:rsidRPr="000F6F5E">
        <w:t xml:space="preserve"> </w:t>
      </w:r>
      <w:proofErr w:type="spellStart"/>
      <w:r w:rsidRPr="000F6F5E">
        <w:t>тексту</w:t>
      </w:r>
      <w:proofErr w:type="spellEnd"/>
      <w:r w:rsidRPr="000F6F5E">
        <w:t xml:space="preserve">: </w:t>
      </w:r>
      <w:proofErr w:type="spellStart"/>
      <w:r w:rsidRPr="000F6F5E">
        <w:t>Закон</w:t>
      </w:r>
      <w:proofErr w:type="spellEnd"/>
      <w:r w:rsidRPr="000F6F5E">
        <w:t xml:space="preserve">) </w:t>
      </w:r>
      <w:proofErr w:type="spellStart"/>
      <w:r w:rsidRPr="000F6F5E">
        <w:t>спровео</w:t>
      </w:r>
      <w:proofErr w:type="spellEnd"/>
      <w:r w:rsidRPr="000F6F5E">
        <w:t xml:space="preserve"> </w:t>
      </w:r>
      <w:proofErr w:type="spellStart"/>
      <w:r w:rsidR="00F82F37">
        <w:t>отворени</w:t>
      </w:r>
      <w:proofErr w:type="spellEnd"/>
      <w:r w:rsidR="00F82F37">
        <w:t xml:space="preserve"> </w:t>
      </w:r>
      <w:proofErr w:type="spellStart"/>
      <w:r w:rsidR="00F82F37">
        <w:t>поступак</w:t>
      </w:r>
      <w:proofErr w:type="spellEnd"/>
      <w:r w:rsidR="00F82F37">
        <w:t xml:space="preserve"> </w:t>
      </w:r>
      <w:proofErr w:type="spellStart"/>
      <w:r w:rsidR="00C96903" w:rsidRPr="000F6F5E">
        <w:t>јавн</w:t>
      </w:r>
      <w:r w:rsidR="00F82F37">
        <w:t>е</w:t>
      </w:r>
      <w:proofErr w:type="spellEnd"/>
      <w:r w:rsidRPr="000F6F5E">
        <w:t xml:space="preserve"> </w:t>
      </w:r>
      <w:proofErr w:type="spellStart"/>
      <w:r w:rsidRPr="000F6F5E">
        <w:t>набавк</w:t>
      </w:r>
      <w:r w:rsidR="00F82F37">
        <w:t>е</w:t>
      </w:r>
      <w:proofErr w:type="spellEnd"/>
      <w:r w:rsidR="00C96903"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 </w:t>
      </w:r>
      <w:r w:rsidR="00F73B4D" w:rsidRPr="000F6F5E">
        <w:rPr>
          <w:b/>
          <w:bCs/>
        </w:rPr>
        <w:t>404-</w:t>
      </w:r>
      <w:r w:rsidR="006823D1">
        <w:rPr>
          <w:b/>
          <w:bCs/>
        </w:rPr>
        <w:t>1</w:t>
      </w:r>
      <w:r w:rsidR="00EA54FC">
        <w:rPr>
          <w:b/>
          <w:bCs/>
          <w:lang w:val="sr-Cyrl-RS"/>
        </w:rPr>
        <w:t>2</w:t>
      </w:r>
      <w:r w:rsidR="006823D1">
        <w:rPr>
          <w:b/>
          <w:bCs/>
        </w:rPr>
        <w:t>0</w:t>
      </w:r>
      <w:r w:rsidR="00C61696">
        <w:rPr>
          <w:b/>
          <w:bCs/>
        </w:rPr>
        <w:t>/202</w:t>
      </w:r>
      <w:r w:rsidR="00EA54FC">
        <w:rPr>
          <w:b/>
          <w:bCs/>
          <w:lang w:val="sr-Cyrl-RS"/>
        </w:rPr>
        <w:t>2</w:t>
      </w:r>
      <w:bookmarkStart w:id="0" w:name="_GoBack"/>
      <w:bookmarkEnd w:id="0"/>
      <w:r w:rsidR="00C61696">
        <w:rPr>
          <w:b/>
          <w:bCs/>
        </w:rPr>
        <w:t>-III</w:t>
      </w:r>
      <w:r w:rsidR="00F73B4D" w:rsidRPr="000F6F5E">
        <w:rPr>
          <w:b/>
          <w:bCs/>
        </w:rPr>
        <w:t xml:space="preserve"> </w:t>
      </w:r>
      <w:r w:rsidR="007E48A0">
        <w:rPr>
          <w:b/>
          <w:bCs/>
        </w:rPr>
        <w:t>–</w:t>
      </w:r>
      <w:r w:rsidR="00F73B4D" w:rsidRPr="000F6F5E">
        <w:rPr>
          <w:b/>
          <w:bCs/>
        </w:rPr>
        <w:t xml:space="preserve"> </w:t>
      </w:r>
      <w:proofErr w:type="spellStart"/>
      <w:r w:rsidR="007E48A0">
        <w:rPr>
          <w:bCs/>
        </w:rPr>
        <w:t>Партерно</w:t>
      </w:r>
      <w:proofErr w:type="spellEnd"/>
      <w:r w:rsidR="007E48A0">
        <w:rPr>
          <w:bCs/>
        </w:rPr>
        <w:t xml:space="preserve"> </w:t>
      </w:r>
      <w:r w:rsidR="007E48A0">
        <w:rPr>
          <w:bCs/>
          <w:lang w:val="sr-Cyrl-RS"/>
        </w:rPr>
        <w:t>уређење тврђаве Фетислам – Партија 3 – Набавка, транспорт и уградња парковског мобилијара за игру деце</w:t>
      </w:r>
      <w:r w:rsidR="00B344D4" w:rsidRPr="000F6F5E">
        <w:t>.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основу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позива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достављање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>_____ 20</w:t>
      </w:r>
      <w:r w:rsidR="007E48A0">
        <w:rPr>
          <w:lang w:eastAsia="en-US"/>
        </w:rPr>
        <w:t>2</w:t>
      </w:r>
      <w:r w:rsidR="006C3A81">
        <w:rPr>
          <w:lang w:val="sr-Cyrl-RS" w:eastAsia="en-US"/>
        </w:rPr>
        <w:t>2</w:t>
      </w:r>
      <w:r w:rsidRPr="000F6F5E">
        <w:rPr>
          <w:lang w:eastAsia="en-US"/>
        </w:rPr>
        <w:t>.</w:t>
      </w:r>
      <w:r w:rsidR="00F82F37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доставио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заведену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(</w:t>
      </w:r>
      <w:proofErr w:type="spellStart"/>
      <w:r w:rsidRPr="000F6F5E">
        <w:rPr>
          <w:lang w:eastAsia="en-US"/>
        </w:rPr>
        <w:t>наш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proofErr w:type="gramStart"/>
      <w:r w:rsidRPr="000F6F5E">
        <w:rPr>
          <w:lang w:eastAsia="en-US"/>
        </w:rPr>
        <w:t>.)_</w:t>
      </w:r>
      <w:proofErr w:type="gramEnd"/>
      <w:r w:rsidRPr="000F6F5E">
        <w:rPr>
          <w:lang w:eastAsia="en-US"/>
        </w:rPr>
        <w:t xml:space="preserve">_____ , </w:t>
      </w:r>
      <w:proofErr w:type="spellStart"/>
      <w:r w:rsidRPr="000F6F5E">
        <w:rPr>
          <w:lang w:eastAsia="en-US"/>
        </w:rPr>
        <w:t>која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налази</w:t>
      </w:r>
      <w:proofErr w:type="spellEnd"/>
      <w:r w:rsidRPr="000F6F5E">
        <w:rPr>
          <w:lang w:eastAsia="en-US"/>
        </w:rPr>
        <w:t xml:space="preserve"> у </w:t>
      </w:r>
      <w:proofErr w:type="spellStart"/>
      <w:r w:rsidRPr="000F6F5E">
        <w:rPr>
          <w:lang w:eastAsia="en-US"/>
        </w:rPr>
        <w:t>прилогу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чини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његов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саставни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део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r w:rsidRPr="000F6F5E">
        <w:rPr>
          <w:lang w:eastAsia="en-US"/>
        </w:rPr>
        <w:t xml:space="preserve">у </w:t>
      </w:r>
      <w:proofErr w:type="spellStart"/>
      <w:r w:rsidRPr="000F6F5E">
        <w:rPr>
          <w:lang w:eastAsia="en-US"/>
        </w:rPr>
        <w:t>потпуности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одговара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свим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условима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захтевима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конкурсне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документације</w:t>
      </w:r>
      <w:proofErr w:type="spellEnd"/>
      <w:r w:rsidR="00F82F37">
        <w:rPr>
          <w:lang w:eastAsia="en-US"/>
        </w:rPr>
        <w:t>,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техничким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спецификацијама</w:t>
      </w:r>
      <w:proofErr w:type="spellEnd"/>
      <w:r w:rsidRPr="000F6F5E">
        <w:rPr>
          <w:lang w:eastAsia="en-US"/>
        </w:rPr>
        <w:t xml:space="preserve">. </w:t>
      </w:r>
    </w:p>
    <w:p w:rsidR="00682BD4" w:rsidRPr="000F6F5E" w:rsidRDefault="00BA20ED" w:rsidP="00BF3B52">
      <w:pPr>
        <w:spacing w:before="100" w:beforeAutospacing="1" w:after="115"/>
        <w:ind w:right="-1"/>
        <w:jc w:val="both"/>
        <w:rPr>
          <w:b/>
          <w:bCs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на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основу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члана</w:t>
      </w:r>
      <w:proofErr w:type="spellEnd"/>
      <w:r w:rsidR="00DB502A">
        <w:rPr>
          <w:lang w:eastAsia="en-US"/>
        </w:rPr>
        <w:t xml:space="preserve"> 146. </w:t>
      </w:r>
      <w:proofErr w:type="spellStart"/>
      <w:r w:rsidR="00DB502A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Pr="000F6F5E">
        <w:rPr>
          <w:lang w:eastAsia="en-US"/>
        </w:rPr>
        <w:t>додели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r w:rsidRPr="000F6F5E">
        <w:rPr>
          <w:lang w:eastAsia="en-US"/>
        </w:rPr>
        <w:t>.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од</w:t>
      </w:r>
      <w:proofErr w:type="spellEnd"/>
      <w:r w:rsidRPr="000F6F5E">
        <w:rPr>
          <w:lang w:eastAsia="en-US"/>
        </w:rPr>
        <w:t xml:space="preserve">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којом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изабрао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најповољнију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>.</w:t>
      </w:r>
      <w:r w:rsidR="00682BD4" w:rsidRPr="000F6F5E">
        <w:rPr>
          <w:b/>
          <w:bCs/>
        </w:rPr>
        <w:t xml:space="preserve"> </w:t>
      </w:r>
    </w:p>
    <w:p w:rsidR="00874565" w:rsidRPr="000F6F5E" w:rsidRDefault="00682BD4" w:rsidP="00874565">
      <w:pPr>
        <w:spacing w:before="100" w:beforeAutospacing="1" w:after="115"/>
        <w:rPr>
          <w:b/>
          <w:bCs/>
        </w:rPr>
      </w:pPr>
      <w:r w:rsidRPr="000F6F5E">
        <w:rPr>
          <w:b/>
          <w:noProof/>
        </w:rPr>
        <w:t>ПРЕДМЕТ УГОВОРА</w:t>
      </w:r>
      <w:r w:rsidR="00874565" w:rsidRPr="000F6F5E">
        <w:rPr>
          <w:b/>
          <w:bCs/>
        </w:rPr>
        <w:t xml:space="preserve"> </w:t>
      </w:r>
    </w:p>
    <w:p w:rsidR="00682BD4" w:rsidRPr="000F6F5E" w:rsidRDefault="00874565" w:rsidP="00DB502A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1.</w:t>
      </w:r>
    </w:p>
    <w:p w:rsidR="00BA20ED" w:rsidRPr="000F6F5E" w:rsidRDefault="00DB502A" w:rsidP="009365E3">
      <w:pPr>
        <w:jc w:val="both"/>
      </w:pPr>
      <w:r>
        <w:tab/>
      </w:r>
      <w:proofErr w:type="spellStart"/>
      <w:r w:rsidR="00BA20ED" w:rsidRPr="000F6F5E">
        <w:t>Предмет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r w:rsidR="006C3A81">
        <w:rPr>
          <w:bCs/>
          <w:lang w:val="sr-Cyrl-RS"/>
        </w:rPr>
        <w:t>набавка и монтажа мобилијара у тврђави Фетислам</w:t>
      </w:r>
      <w:r w:rsidR="008168EE">
        <w:rPr>
          <w:bCs/>
        </w:rPr>
        <w:t>,</w:t>
      </w:r>
      <w:r>
        <w:rPr>
          <w:bCs/>
        </w:rPr>
        <w:t xml:space="preserve"> </w:t>
      </w:r>
      <w:r w:rsidR="00C96903" w:rsidRPr="000F6F5E">
        <w:rPr>
          <w:bCs/>
        </w:rPr>
        <w:t xml:space="preserve">а </w:t>
      </w:r>
      <w:r w:rsidR="00545051" w:rsidRPr="000F6F5E">
        <w:rPr>
          <w:bCs/>
        </w:rPr>
        <w:t xml:space="preserve">у </w:t>
      </w:r>
      <w:proofErr w:type="spellStart"/>
      <w:r w:rsidR="00545051" w:rsidRPr="000F6F5E">
        <w:rPr>
          <w:bCs/>
        </w:rPr>
        <w:t>свему</w:t>
      </w:r>
      <w:proofErr w:type="spellEnd"/>
      <w:r w:rsidR="00545051" w:rsidRPr="000F6F5E">
        <w:rPr>
          <w:bCs/>
        </w:rPr>
        <w:t xml:space="preserve"> </w:t>
      </w:r>
      <w:proofErr w:type="spellStart"/>
      <w:proofErr w:type="gramStart"/>
      <w:r w:rsidR="00BA20ED" w:rsidRPr="000F6F5E">
        <w:t>према</w:t>
      </w:r>
      <w:proofErr w:type="spellEnd"/>
      <w:r w:rsidR="00BA20ED" w:rsidRPr="000F6F5E">
        <w:t xml:space="preserve">  </w:t>
      </w:r>
      <w:proofErr w:type="spellStart"/>
      <w:r w:rsidR="00BA20ED" w:rsidRPr="000F6F5E">
        <w:t>Понуди</w:t>
      </w:r>
      <w:proofErr w:type="spellEnd"/>
      <w:proofErr w:type="gramEnd"/>
      <w:r w:rsidR="00BA20ED" w:rsidRPr="000F6F5E">
        <w:t xml:space="preserve"> </w:t>
      </w:r>
      <w:proofErr w:type="spellStart"/>
      <w:r w:rsidR="00C96903" w:rsidRPr="000F6F5E">
        <w:t>Извршиоца</w:t>
      </w:r>
      <w:proofErr w:type="spellEnd"/>
      <w:r w:rsidR="007E48A0">
        <w:t xml:space="preserve"> </w:t>
      </w:r>
      <w:proofErr w:type="spellStart"/>
      <w:r w:rsidR="007E48A0">
        <w:t>број</w:t>
      </w:r>
      <w:proofErr w:type="spellEnd"/>
      <w:r w:rsidR="007E48A0">
        <w:t xml:space="preserve"> _________</w:t>
      </w:r>
      <w:proofErr w:type="spellStart"/>
      <w:r w:rsidR="007E48A0">
        <w:t>од</w:t>
      </w:r>
      <w:proofErr w:type="spellEnd"/>
      <w:r w:rsidR="007E48A0">
        <w:t xml:space="preserve"> ________ 202</w:t>
      </w:r>
      <w:r w:rsidR="006C3A81">
        <w:rPr>
          <w:lang w:val="sr-Cyrl-RS"/>
        </w:rPr>
        <w:t>2</w:t>
      </w:r>
      <w:r w:rsidR="00BA20ED" w:rsidRPr="000F6F5E">
        <w:t>.</w:t>
      </w:r>
      <w:r w:rsidR="00137EFE">
        <w:t xml:space="preserve"> </w:t>
      </w:r>
      <w:proofErr w:type="spellStart"/>
      <w:r w:rsidR="00BA20ED" w:rsidRPr="000F6F5E">
        <w:t>године</w:t>
      </w:r>
      <w:proofErr w:type="spellEnd"/>
      <w:r w:rsidR="00BA20ED" w:rsidRPr="000F6F5E">
        <w:t xml:space="preserve"> и </w:t>
      </w:r>
      <w:proofErr w:type="spellStart"/>
      <w:r w:rsidR="00BA20ED" w:rsidRPr="000F6F5E">
        <w:t>обрасцу</w:t>
      </w:r>
      <w:proofErr w:type="spellEnd"/>
      <w:r w:rsidR="00BA20ED" w:rsidRPr="000F6F5E">
        <w:t xml:space="preserve"> </w:t>
      </w:r>
      <w:proofErr w:type="spellStart"/>
      <w:r w:rsidR="00BA20ED" w:rsidRPr="000F6F5E">
        <w:t>структуре</w:t>
      </w:r>
      <w:proofErr w:type="spellEnd"/>
      <w:r w:rsidR="00BA20ED" w:rsidRPr="000F6F5E">
        <w:t xml:space="preserve"> </w:t>
      </w:r>
      <w:proofErr w:type="spellStart"/>
      <w:proofErr w:type="gramStart"/>
      <w:r w:rsidR="00BA20ED" w:rsidRPr="000F6F5E">
        <w:lastRenderedPageBreak/>
        <w:t>понуђене</w:t>
      </w:r>
      <w:proofErr w:type="spellEnd"/>
      <w:r w:rsidR="00BA20ED" w:rsidRPr="000F6F5E">
        <w:t xml:space="preserve">  </w:t>
      </w:r>
      <w:proofErr w:type="spellStart"/>
      <w:r w:rsidR="00BA20ED" w:rsidRPr="000F6F5E">
        <w:t>цене</w:t>
      </w:r>
      <w:proofErr w:type="spellEnd"/>
      <w:proofErr w:type="gramEnd"/>
      <w:r w:rsidR="00BA20ED" w:rsidRPr="000F6F5E">
        <w:t xml:space="preserve"> 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чини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BA20ED" w:rsidRPr="000F6F5E" w:rsidRDefault="00DB502A" w:rsidP="009365E3">
      <w:pPr>
        <w:jc w:val="both"/>
      </w:pPr>
      <w:r>
        <w:tab/>
      </w:r>
      <w:proofErr w:type="spellStart"/>
      <w:r w:rsidR="00BA20ED" w:rsidRPr="000F6F5E">
        <w:t>Врста</w:t>
      </w:r>
      <w:proofErr w:type="spellEnd"/>
      <w:r w:rsidR="00BA20ED" w:rsidRPr="000F6F5E">
        <w:t xml:space="preserve"> </w:t>
      </w:r>
      <w:proofErr w:type="spellStart"/>
      <w:r w:rsidR="00C96903" w:rsidRPr="000F6F5E">
        <w:t>добара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утврђена</w:t>
      </w:r>
      <w:proofErr w:type="spellEnd"/>
      <w:r w:rsidR="00BA20ED" w:rsidRPr="000F6F5E">
        <w:t xml:space="preserve"> </w:t>
      </w:r>
      <w:proofErr w:type="spellStart"/>
      <w:r w:rsidR="00BA20ED" w:rsidRPr="000F6F5E">
        <w:t>према</w:t>
      </w:r>
      <w:proofErr w:type="spellEnd"/>
      <w:r w:rsidR="00BA20ED" w:rsidRPr="000F6F5E">
        <w:t xml:space="preserve"> </w:t>
      </w:r>
      <w:proofErr w:type="spellStart"/>
      <w:r w:rsidR="00BA20ED" w:rsidRPr="000F6F5E">
        <w:t>потреби</w:t>
      </w:r>
      <w:proofErr w:type="spellEnd"/>
      <w:r w:rsidR="00BA20ED" w:rsidRPr="000F6F5E">
        <w:t xml:space="preserve"> </w:t>
      </w:r>
      <w:proofErr w:type="spellStart"/>
      <w:r w:rsidR="00545051" w:rsidRPr="000F6F5E">
        <w:t>Наручиоца</w:t>
      </w:r>
      <w:proofErr w:type="spellEnd"/>
      <w:r w:rsidR="00BA20ED" w:rsidRPr="000F6F5E">
        <w:t xml:space="preserve"> и </w:t>
      </w:r>
      <w:proofErr w:type="spellStart"/>
      <w:r w:rsidR="00BA20ED" w:rsidRPr="000F6F5E">
        <w:t>понуди</w:t>
      </w:r>
      <w:proofErr w:type="spellEnd"/>
      <w:r w:rsidR="00BA20ED" w:rsidRPr="000F6F5E">
        <w:t xml:space="preserve"> </w:t>
      </w:r>
      <w:proofErr w:type="spellStart"/>
      <w:r>
        <w:t>Извршиоца</w:t>
      </w:r>
      <w:proofErr w:type="spellEnd"/>
      <w:r w:rsidR="00BA20ED" w:rsidRPr="000F6F5E">
        <w:t xml:space="preserve">, а </w:t>
      </w:r>
      <w:proofErr w:type="spellStart"/>
      <w:r w:rsidR="00BA20ED" w:rsidRPr="000F6F5E">
        <w:t>исказана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у </w:t>
      </w:r>
      <w:proofErr w:type="spellStart"/>
      <w:r w:rsidR="00BA20ED" w:rsidRPr="000F6F5E">
        <w:t>спецификацији</w:t>
      </w:r>
      <w:proofErr w:type="spellEnd"/>
      <w:r w:rsidR="00BA20ED" w:rsidRPr="000F6F5E">
        <w:t xml:space="preserve">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0E6E01" w:rsidRPr="000F6F5E" w:rsidRDefault="00DB502A" w:rsidP="006D1EEC">
      <w:pPr>
        <w:jc w:val="both"/>
      </w:pPr>
      <w:r>
        <w:tab/>
      </w:r>
      <w:proofErr w:type="spellStart"/>
      <w:r w:rsidR="00C96903" w:rsidRPr="000F6F5E">
        <w:t>Извршилац</w:t>
      </w:r>
      <w:proofErr w:type="spellEnd"/>
      <w:r w:rsidR="00C96903" w:rsidRPr="000F6F5E">
        <w:t xml:space="preserve"> </w:t>
      </w:r>
      <w:proofErr w:type="spellStart"/>
      <w:r w:rsidR="00C96903" w:rsidRPr="000F6F5E">
        <w:t>ће</w:t>
      </w:r>
      <w:proofErr w:type="spellEnd"/>
      <w:r w:rsidR="00C96903" w:rsidRPr="000F6F5E">
        <w:t xml:space="preserve"> </w:t>
      </w:r>
      <w:proofErr w:type="spellStart"/>
      <w:r w:rsidR="00C96903" w:rsidRPr="000F6F5E">
        <w:t>испоручити</w:t>
      </w:r>
      <w:proofErr w:type="spellEnd"/>
      <w:r w:rsidR="00C96903" w:rsidRPr="000F6F5E">
        <w:t xml:space="preserve"> и </w:t>
      </w:r>
      <w:proofErr w:type="spellStart"/>
      <w:r w:rsidR="00C96903" w:rsidRPr="000F6F5E">
        <w:t>монтирати</w:t>
      </w:r>
      <w:proofErr w:type="spellEnd"/>
      <w:r w:rsidR="00C96903" w:rsidRPr="000F6F5E">
        <w:t xml:space="preserve"> </w:t>
      </w:r>
      <w:proofErr w:type="spellStart"/>
      <w:r w:rsidR="00C96903" w:rsidRPr="000F6F5E">
        <w:t>мобилијар</w:t>
      </w:r>
      <w:proofErr w:type="spellEnd"/>
      <w:r w:rsidR="00C96903" w:rsidRPr="000F6F5E">
        <w:t xml:space="preserve"> </w:t>
      </w:r>
      <w:proofErr w:type="spellStart"/>
      <w:r w:rsidR="00C96903" w:rsidRPr="000F6F5E">
        <w:t>за</w:t>
      </w:r>
      <w:proofErr w:type="spellEnd"/>
      <w:r w:rsidR="00C96903" w:rsidRPr="000F6F5E">
        <w:t xml:space="preserve"> </w:t>
      </w:r>
      <w:proofErr w:type="spellStart"/>
      <w:r w:rsidR="00C96903" w:rsidRPr="000F6F5E">
        <w:t>децу</w:t>
      </w:r>
      <w:proofErr w:type="spellEnd"/>
      <w:r w:rsidR="0004600D" w:rsidRPr="000F6F5E">
        <w:t xml:space="preserve"> у </w:t>
      </w:r>
      <w:proofErr w:type="spellStart"/>
      <w:r w:rsidR="0004600D" w:rsidRPr="000F6F5E">
        <w:t>свему</w:t>
      </w:r>
      <w:proofErr w:type="spellEnd"/>
      <w:r w:rsidR="0004600D" w:rsidRPr="000F6F5E">
        <w:t xml:space="preserve"> </w:t>
      </w:r>
      <w:proofErr w:type="spellStart"/>
      <w:r w:rsidR="0004600D" w:rsidRPr="000F6F5E">
        <w:t>према</w:t>
      </w:r>
      <w:proofErr w:type="spellEnd"/>
      <w:r w:rsidR="0004600D" w:rsidRPr="000F6F5E">
        <w:t xml:space="preserve"> </w:t>
      </w:r>
      <w:proofErr w:type="spellStart"/>
      <w:r w:rsidR="0004600D" w:rsidRPr="000F6F5E">
        <w:t>понуди</w:t>
      </w:r>
      <w:proofErr w:type="spellEnd"/>
      <w:r w:rsidR="0004600D" w:rsidRPr="000F6F5E">
        <w:t xml:space="preserve"> </w:t>
      </w:r>
      <w:proofErr w:type="spellStart"/>
      <w:r w:rsidR="0004600D" w:rsidRPr="000F6F5E">
        <w:t>број</w:t>
      </w:r>
      <w:proofErr w:type="spellEnd"/>
      <w:r w:rsidR="0004600D" w:rsidRPr="000F6F5E">
        <w:t xml:space="preserve"> ____________________</w:t>
      </w:r>
      <w:proofErr w:type="spellStart"/>
      <w:r w:rsidR="0004600D" w:rsidRPr="000F6F5E">
        <w:t>од</w:t>
      </w:r>
      <w:proofErr w:type="spellEnd"/>
      <w:r w:rsidR="0004600D" w:rsidRPr="000F6F5E">
        <w:t xml:space="preserve"> ___________20</w:t>
      </w:r>
      <w:r w:rsidR="004C24B0">
        <w:t>2</w:t>
      </w:r>
      <w:r w:rsidR="006C3A81">
        <w:rPr>
          <w:lang w:val="sr-Cyrl-RS"/>
        </w:rPr>
        <w:t>2</w:t>
      </w:r>
      <w:r w:rsidR="0004600D" w:rsidRPr="000F6F5E">
        <w:t>.</w:t>
      </w:r>
      <w:r w:rsidR="00BA6177">
        <w:t xml:space="preserve"> </w:t>
      </w:r>
      <w:proofErr w:type="spellStart"/>
      <w:r w:rsidR="0004600D" w:rsidRPr="000F6F5E">
        <w:t>године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зак</w:t>
      </w:r>
      <w:r w:rsidR="00545051" w:rsidRPr="000F6F5E">
        <w:t>онским</w:t>
      </w:r>
      <w:proofErr w:type="spellEnd"/>
      <w:r w:rsidR="00545051" w:rsidRPr="000F6F5E">
        <w:t xml:space="preserve"> и </w:t>
      </w:r>
      <w:proofErr w:type="spellStart"/>
      <w:r w:rsidR="00545051" w:rsidRPr="000F6F5E">
        <w:t>подзаконским</w:t>
      </w:r>
      <w:proofErr w:type="spellEnd"/>
      <w:r w:rsidR="00545051" w:rsidRPr="000F6F5E">
        <w:t xml:space="preserve"> </w:t>
      </w:r>
      <w:proofErr w:type="spellStart"/>
      <w:r w:rsidR="00545051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техничким</w:t>
      </w:r>
      <w:proofErr w:type="spellEnd"/>
      <w:r w:rsidR="0004600D" w:rsidRPr="000F6F5E">
        <w:t xml:space="preserve"> </w:t>
      </w:r>
      <w:proofErr w:type="spellStart"/>
      <w:r w:rsidR="0004600D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нормативима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стандардима</w:t>
      </w:r>
      <w:proofErr w:type="spellEnd"/>
      <w:r w:rsidR="0004600D" w:rsidRPr="000F6F5E">
        <w:t xml:space="preserve">, </w:t>
      </w:r>
      <w:proofErr w:type="spellStart"/>
      <w:r w:rsidR="0004600D" w:rsidRPr="000F6F5E">
        <w:t>опште</w:t>
      </w:r>
      <w:proofErr w:type="spellEnd"/>
      <w:r w:rsidR="0004600D" w:rsidRPr="000F6F5E">
        <w:t xml:space="preserve"> </w:t>
      </w:r>
      <w:proofErr w:type="spellStart"/>
      <w:r w:rsidR="0004600D" w:rsidRPr="000F6F5E">
        <w:t>усвојеним</w:t>
      </w:r>
      <w:proofErr w:type="spellEnd"/>
      <w:r w:rsidR="0004600D" w:rsidRPr="000F6F5E">
        <w:t xml:space="preserve"> </w:t>
      </w:r>
      <w:proofErr w:type="spellStart"/>
      <w:r w:rsidR="0004600D" w:rsidRPr="000F6F5E">
        <w:t>правилима</w:t>
      </w:r>
      <w:proofErr w:type="spellEnd"/>
      <w:r w:rsidR="0004600D" w:rsidRPr="000F6F5E">
        <w:t xml:space="preserve"> </w:t>
      </w:r>
      <w:proofErr w:type="spellStart"/>
      <w:r w:rsidR="0004600D" w:rsidRPr="000F6F5E">
        <w:t>струке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</w:t>
      </w:r>
      <w:r w:rsidR="007B2DF9" w:rsidRPr="000F6F5E">
        <w:t>дарду</w:t>
      </w:r>
      <w:proofErr w:type="spellEnd"/>
      <w:r w:rsidR="007B2DF9" w:rsidRPr="000F6F5E">
        <w:t xml:space="preserve"> </w:t>
      </w:r>
      <w:proofErr w:type="spellStart"/>
      <w:r w:rsidR="007B2DF9" w:rsidRPr="000F6F5E">
        <w:t>пажње</w:t>
      </w:r>
      <w:proofErr w:type="spellEnd"/>
      <w:r w:rsidR="007B2DF9" w:rsidRPr="000F6F5E">
        <w:t xml:space="preserve"> </w:t>
      </w:r>
      <w:proofErr w:type="spellStart"/>
      <w:r w:rsidR="007B2DF9" w:rsidRPr="000F6F5E">
        <w:t>доброг</w:t>
      </w:r>
      <w:proofErr w:type="spellEnd"/>
      <w:r w:rsidR="007B2DF9" w:rsidRPr="000F6F5E">
        <w:t xml:space="preserve"> </w:t>
      </w:r>
      <w:proofErr w:type="spellStart"/>
      <w:r w:rsidR="007B2DF9" w:rsidRPr="000F6F5E">
        <w:t>привредника</w:t>
      </w:r>
      <w:proofErr w:type="spellEnd"/>
      <w:r w:rsidR="007B2DF9" w:rsidRPr="000F6F5E">
        <w:t xml:space="preserve"> и </w:t>
      </w:r>
      <w:proofErr w:type="spellStart"/>
      <w:r w:rsidR="007B2DF9" w:rsidRPr="000F6F5E">
        <w:t>лица</w:t>
      </w:r>
      <w:proofErr w:type="spellEnd"/>
      <w:r w:rsidR="007B2DF9" w:rsidRPr="000F6F5E">
        <w:t xml:space="preserve"> </w:t>
      </w:r>
      <w:proofErr w:type="spellStart"/>
      <w:r w:rsidR="007B2DF9" w:rsidRPr="000F6F5E">
        <w:t>одговорно</w:t>
      </w:r>
      <w:r>
        <w:t>г</w:t>
      </w:r>
      <w:proofErr w:type="spellEnd"/>
      <w:r w:rsidR="007B2DF9" w:rsidRPr="000F6F5E">
        <w:t xml:space="preserve"> </w:t>
      </w:r>
      <w:proofErr w:type="spellStart"/>
      <w:r w:rsidR="007B2DF9" w:rsidRPr="000F6F5E">
        <w:t>за</w:t>
      </w:r>
      <w:proofErr w:type="spellEnd"/>
      <w:r w:rsidR="007B2DF9" w:rsidRPr="000F6F5E">
        <w:t xml:space="preserve"> </w:t>
      </w:r>
      <w:proofErr w:type="spellStart"/>
      <w:r w:rsidR="007B2DF9" w:rsidRPr="000F6F5E">
        <w:t>постављање</w:t>
      </w:r>
      <w:proofErr w:type="spellEnd"/>
      <w:r w:rsidR="007B2DF9" w:rsidRPr="000F6F5E">
        <w:t xml:space="preserve"> и </w:t>
      </w:r>
      <w:proofErr w:type="spellStart"/>
      <w:r w:rsidR="007B2DF9" w:rsidRPr="000F6F5E">
        <w:t>монтажу</w:t>
      </w:r>
      <w:proofErr w:type="spellEnd"/>
      <w:r w:rsidR="007B2DF9" w:rsidRPr="000F6F5E">
        <w:t xml:space="preserve"> </w:t>
      </w:r>
      <w:proofErr w:type="spellStart"/>
      <w:r w:rsidR="00BA6177">
        <w:t>игралишта</w:t>
      </w:r>
      <w:proofErr w:type="spellEnd"/>
      <w:r w:rsidR="00BA6177">
        <w:t xml:space="preserve"> </w:t>
      </w:r>
      <w:proofErr w:type="spellStart"/>
      <w:r w:rsidR="00BA6177">
        <w:t>именованог</w:t>
      </w:r>
      <w:proofErr w:type="spellEnd"/>
      <w:r w:rsidR="00BA6177">
        <w:t xml:space="preserve"> </w:t>
      </w:r>
      <w:proofErr w:type="spellStart"/>
      <w:r w:rsidR="00BA6177">
        <w:t>од</w:t>
      </w:r>
      <w:proofErr w:type="spellEnd"/>
      <w:r w:rsidR="00BA6177">
        <w:t xml:space="preserve"> </w:t>
      </w:r>
      <w:proofErr w:type="spellStart"/>
      <w:r w:rsidR="00BA6177">
        <w:t>стране</w:t>
      </w:r>
      <w:proofErr w:type="spellEnd"/>
      <w:r w:rsidR="00BA6177">
        <w:t xml:space="preserve"> </w:t>
      </w:r>
      <w:proofErr w:type="spellStart"/>
      <w:r w:rsidR="00BA6177">
        <w:t>Н</w:t>
      </w:r>
      <w:r w:rsidR="007B2DF9" w:rsidRPr="000F6F5E">
        <w:t>аручиоца</w:t>
      </w:r>
      <w:proofErr w:type="spellEnd"/>
      <w:r w:rsidR="0004600D" w:rsidRPr="000F6F5E">
        <w:t xml:space="preserve">, </w:t>
      </w:r>
      <w:proofErr w:type="spellStart"/>
      <w:r w:rsidR="0004600D" w:rsidRPr="000F6F5E">
        <w:t>изузев</w:t>
      </w:r>
      <w:proofErr w:type="spellEnd"/>
      <w:r w:rsidR="0004600D" w:rsidRPr="000F6F5E">
        <w:t xml:space="preserve"> </w:t>
      </w:r>
      <w:proofErr w:type="spellStart"/>
      <w:r w:rsidR="0004600D" w:rsidRPr="000F6F5E">
        <w:t>оних</w:t>
      </w:r>
      <w:proofErr w:type="spellEnd"/>
      <w:r w:rsidR="0004600D" w:rsidRPr="000F6F5E">
        <w:t xml:space="preserve"> </w:t>
      </w:r>
      <w:proofErr w:type="spellStart"/>
      <w:r w:rsidR="0004600D" w:rsidRPr="000F6F5E">
        <w:t>којима</w:t>
      </w:r>
      <w:proofErr w:type="spellEnd"/>
      <w:r w:rsidR="0004600D" w:rsidRPr="000F6F5E">
        <w:t xml:space="preserve"> </w:t>
      </w:r>
      <w:proofErr w:type="spellStart"/>
      <w:r w:rsidR="0004600D" w:rsidRPr="000F6F5E">
        <w:t>се</w:t>
      </w:r>
      <w:proofErr w:type="spellEnd"/>
      <w:r w:rsidR="0004600D" w:rsidRPr="000F6F5E">
        <w:t xml:space="preserve"> </w:t>
      </w:r>
      <w:proofErr w:type="spellStart"/>
      <w:r w:rsidR="0004600D" w:rsidRPr="000F6F5E">
        <w:t>врши</w:t>
      </w:r>
      <w:proofErr w:type="spellEnd"/>
      <w:r w:rsidR="0004600D" w:rsidRPr="000F6F5E">
        <w:t xml:space="preserve"> </w:t>
      </w:r>
      <w:proofErr w:type="spellStart"/>
      <w:r w:rsidR="0004600D" w:rsidRPr="000F6F5E">
        <w:t>прекорачење</w:t>
      </w:r>
      <w:proofErr w:type="spellEnd"/>
      <w:r w:rsidR="0004600D" w:rsidRPr="000F6F5E">
        <w:t xml:space="preserve"> </w:t>
      </w:r>
      <w:proofErr w:type="spellStart"/>
      <w:r w:rsidR="0004600D" w:rsidRPr="000F6F5E">
        <w:t>његових</w:t>
      </w:r>
      <w:proofErr w:type="spellEnd"/>
      <w:r w:rsidR="0004600D" w:rsidRPr="000F6F5E">
        <w:t xml:space="preserve"> </w:t>
      </w:r>
      <w:proofErr w:type="spellStart"/>
      <w:r w:rsidR="0004600D" w:rsidRPr="000F6F5E">
        <w:t>овлашћења</w:t>
      </w:r>
      <w:proofErr w:type="spellEnd"/>
      <w:r w:rsidR="0004600D" w:rsidRPr="000F6F5E">
        <w:t xml:space="preserve"> (</w:t>
      </w:r>
      <w:proofErr w:type="spellStart"/>
      <w:r w:rsidR="0004600D" w:rsidRPr="000F6F5E">
        <w:t>нпр</w:t>
      </w:r>
      <w:proofErr w:type="spellEnd"/>
      <w:r w:rsidR="0004600D" w:rsidRPr="000F6F5E">
        <w:t>:</w:t>
      </w:r>
      <w:r>
        <w:t xml:space="preserve"> </w:t>
      </w:r>
      <w:proofErr w:type="spellStart"/>
      <w:r w:rsidR="0004600D" w:rsidRPr="000F6F5E">
        <w:t>стварање</w:t>
      </w:r>
      <w:proofErr w:type="spellEnd"/>
      <w:r w:rsidR="0004600D" w:rsidRPr="000F6F5E">
        <w:t xml:space="preserve"> </w:t>
      </w:r>
      <w:proofErr w:type="spellStart"/>
      <w:r w:rsidR="0004600D" w:rsidRPr="000F6F5E">
        <w:t>нових</w:t>
      </w:r>
      <w:proofErr w:type="spellEnd"/>
      <w:r w:rsidR="0004600D" w:rsidRPr="000F6F5E">
        <w:t xml:space="preserve"> </w:t>
      </w:r>
      <w:proofErr w:type="spellStart"/>
      <w:r w:rsidR="0004600D" w:rsidRPr="000F6F5E">
        <w:t>финансијских</w:t>
      </w:r>
      <w:proofErr w:type="spellEnd"/>
      <w:r w:rsidR="0004600D" w:rsidRPr="000F6F5E">
        <w:t xml:space="preserve"> </w:t>
      </w:r>
      <w:proofErr w:type="spellStart"/>
      <w:r w:rsidR="0004600D" w:rsidRPr="000F6F5E">
        <w:t>обавеза</w:t>
      </w:r>
      <w:proofErr w:type="spellEnd"/>
      <w:r w:rsidR="0004600D" w:rsidRPr="000F6F5E">
        <w:t xml:space="preserve"> </w:t>
      </w:r>
      <w:proofErr w:type="spellStart"/>
      <w:r w:rsidR="0004600D" w:rsidRPr="000F6F5E">
        <w:t>или</w:t>
      </w:r>
      <w:proofErr w:type="spellEnd"/>
      <w:r w:rsidR="0004600D" w:rsidRPr="000F6F5E">
        <w:t xml:space="preserve"> </w:t>
      </w:r>
      <w:proofErr w:type="spellStart"/>
      <w:r w:rsidR="0004600D" w:rsidRPr="000F6F5E">
        <w:t>промена</w:t>
      </w:r>
      <w:proofErr w:type="spellEnd"/>
      <w:r w:rsidR="0004600D" w:rsidRPr="000F6F5E">
        <w:t xml:space="preserve"> </w:t>
      </w:r>
      <w:proofErr w:type="spellStart"/>
      <w:r w:rsidR="0004600D" w:rsidRPr="000F6F5E">
        <w:t>уговорених</w:t>
      </w:r>
      <w:proofErr w:type="spellEnd"/>
      <w:r w:rsidR="0004600D" w:rsidRPr="000F6F5E">
        <w:t xml:space="preserve"> </w:t>
      </w:r>
      <w:proofErr w:type="spellStart"/>
      <w:r w:rsidR="0004600D" w:rsidRPr="000F6F5E">
        <w:t>рокова</w:t>
      </w:r>
      <w:proofErr w:type="spellEnd"/>
      <w:r w:rsidR="0004600D" w:rsidRPr="000F6F5E">
        <w:t xml:space="preserve"> и </w:t>
      </w:r>
      <w:proofErr w:type="spellStart"/>
      <w:proofErr w:type="gramStart"/>
      <w:r w:rsidR="0004600D" w:rsidRPr="000F6F5E">
        <w:t>сл</w:t>
      </w:r>
      <w:proofErr w:type="spellEnd"/>
      <w:r w:rsidR="0004600D" w:rsidRPr="000F6F5E">
        <w:t xml:space="preserve">. </w:t>
      </w:r>
      <w:r>
        <w:t>)</w:t>
      </w:r>
      <w:proofErr w:type="gram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0E6E01" w:rsidRPr="000F6F5E">
        <w:t>говора</w:t>
      </w:r>
      <w:proofErr w:type="spellEnd"/>
      <w:r w:rsidR="0004600D" w:rsidRPr="000F6F5E">
        <w:t>.</w:t>
      </w:r>
    </w:p>
    <w:p w:rsidR="00874565" w:rsidRPr="00DB502A" w:rsidRDefault="00874565" w:rsidP="004063BF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874565" w:rsidRPr="000F6F5E" w:rsidRDefault="00874565" w:rsidP="006D1EEC">
      <w:pPr>
        <w:jc w:val="both"/>
      </w:pPr>
    </w:p>
    <w:p w:rsidR="00874565" w:rsidRPr="000F6F5E" w:rsidRDefault="00874565" w:rsidP="00874565">
      <w:pPr>
        <w:tabs>
          <w:tab w:val="left" w:pos="6060"/>
        </w:tabs>
        <w:rPr>
          <w:b/>
          <w:lang w:val="ru-RU"/>
        </w:rPr>
      </w:pPr>
      <w:r w:rsidRPr="000F6F5E">
        <w:rPr>
          <w:b/>
          <w:lang w:val="ru-RU"/>
        </w:rPr>
        <w:t xml:space="preserve">ВРЕДНОСТ </w:t>
      </w:r>
      <w:r w:rsidR="007B2DF9" w:rsidRPr="000F6F5E">
        <w:rPr>
          <w:b/>
          <w:lang w:val="ru-RU"/>
        </w:rPr>
        <w:t>УГОВОРА</w:t>
      </w:r>
    </w:p>
    <w:p w:rsidR="008D4007" w:rsidRPr="000F6F5E" w:rsidRDefault="00874565" w:rsidP="008D4007">
      <w:pPr>
        <w:jc w:val="center"/>
        <w:rPr>
          <w:b/>
          <w:lang w:val="ru-RU"/>
        </w:rPr>
      </w:pPr>
      <w:r w:rsidRPr="000F6F5E">
        <w:rPr>
          <w:b/>
          <w:lang w:val="ru-RU"/>
        </w:rPr>
        <w:t>Члан 2.</w:t>
      </w:r>
    </w:p>
    <w:p w:rsidR="008D4007" w:rsidRPr="000F6F5E" w:rsidRDefault="004604A8" w:rsidP="008D4007">
      <w:pPr>
        <w:jc w:val="both"/>
      </w:pPr>
      <w:r>
        <w:rPr>
          <w:lang w:val="ru-RU"/>
        </w:rPr>
        <w:tab/>
      </w:r>
      <w:r w:rsidR="00874565" w:rsidRPr="000F6F5E">
        <w:rPr>
          <w:lang w:val="ru-RU"/>
        </w:rPr>
        <w:t>Угов</w:t>
      </w:r>
      <w:proofErr w:type="spellStart"/>
      <w:r w:rsidR="00874565" w:rsidRPr="000F6F5E">
        <w:t>орне</w:t>
      </w:r>
      <w:proofErr w:type="spellEnd"/>
      <w:r w:rsidR="00874565" w:rsidRPr="000F6F5E">
        <w:t xml:space="preserve"> </w:t>
      </w:r>
      <w:proofErr w:type="spellStart"/>
      <w:r w:rsidR="00874565" w:rsidRPr="000F6F5E">
        <w:t>стране</w:t>
      </w:r>
      <w:proofErr w:type="spellEnd"/>
      <w:r w:rsidR="00874565" w:rsidRPr="000F6F5E">
        <w:rPr>
          <w:lang w:val="ru-RU"/>
        </w:rPr>
        <w:t xml:space="preserve"> </w:t>
      </w:r>
      <w:r w:rsidR="00874565" w:rsidRPr="000F6F5E">
        <w:t>у</w:t>
      </w:r>
      <w:r w:rsidR="00874565" w:rsidRPr="000F6F5E">
        <w:rPr>
          <w:lang w:val="ru-RU"/>
        </w:rPr>
        <w:t>твр</w:t>
      </w:r>
      <w:proofErr w:type="spellStart"/>
      <w:r w:rsidR="00874565" w:rsidRPr="000F6F5E">
        <w:t>ђују</w:t>
      </w:r>
      <w:proofErr w:type="spellEnd"/>
      <w:r w:rsidR="00874565" w:rsidRPr="000F6F5E">
        <w:rPr>
          <w:lang w:val="ru-RU"/>
        </w:rPr>
        <w:t xml:space="preserve"> да </w:t>
      </w:r>
      <w:r w:rsidR="00815CA1">
        <w:rPr>
          <w:lang w:val="ru-RU"/>
        </w:rPr>
        <w:t>вредност предмета набавке</w:t>
      </w:r>
      <w:r w:rsidR="00874565" w:rsidRPr="000F6F5E">
        <w:rPr>
          <w:lang w:val="ru-RU"/>
        </w:rPr>
        <w:t xml:space="preserve"> износи</w:t>
      </w:r>
      <w:r w:rsidR="00874565" w:rsidRPr="000F6F5E">
        <w:t xml:space="preserve">:     </w:t>
      </w:r>
      <w:r w:rsidR="00874565" w:rsidRPr="000F6F5E">
        <w:rPr>
          <w:lang w:val="ru-RU"/>
        </w:rPr>
        <w:t xml:space="preserve"> ________</w:t>
      </w:r>
      <w:r w:rsidR="00874565" w:rsidRPr="000F6F5E">
        <w:t>___</w:t>
      </w:r>
      <w:r w:rsidR="00874565" w:rsidRPr="000F6F5E">
        <w:rPr>
          <w:lang w:val="ru-RU"/>
        </w:rPr>
        <w:t xml:space="preserve">___  динара без ПДВ-а </w:t>
      </w:r>
      <w:r w:rsidR="00874565" w:rsidRPr="004604A8">
        <w:rPr>
          <w:lang w:val="ru-RU"/>
        </w:rPr>
        <w:t>(словима:________________)</w:t>
      </w:r>
      <w:r w:rsidR="00874565" w:rsidRPr="004604A8">
        <w:t>,</w:t>
      </w:r>
      <w:r w:rsidR="00874565" w:rsidRPr="000F6F5E">
        <w:t xml:space="preserve"> а </w:t>
      </w:r>
      <w:proofErr w:type="spellStart"/>
      <w:r w:rsidR="00874565" w:rsidRPr="000F6F5E">
        <w:t>добијена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јединичних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у </w:t>
      </w:r>
      <w:proofErr w:type="spellStart"/>
      <w:r w:rsidR="00874565" w:rsidRPr="000F6F5E">
        <w:t>складу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rPr>
          <w:lang w:val="ru-RU"/>
        </w:rPr>
        <w:t xml:space="preserve"> Понудом </w:t>
      </w:r>
      <w:proofErr w:type="spellStart"/>
      <w:r w:rsidR="00C96903" w:rsidRPr="000F6F5E">
        <w:t>Извршиоца</w:t>
      </w:r>
      <w:proofErr w:type="spellEnd"/>
      <w:r w:rsidR="00874565" w:rsidRPr="000F6F5E">
        <w:t xml:space="preserve"> </w:t>
      </w:r>
      <w:r w:rsidR="00874565" w:rsidRPr="000F6F5E">
        <w:rPr>
          <w:lang w:val="ru-RU"/>
        </w:rPr>
        <w:t>број ___________ од _________20</w:t>
      </w:r>
      <w:r w:rsidR="00C61696">
        <w:t>2</w:t>
      </w:r>
      <w:r w:rsidR="006C3A81">
        <w:rPr>
          <w:lang w:val="sr-Cyrl-RS"/>
        </w:rPr>
        <w:t>2</w:t>
      </w:r>
      <w:r w:rsidR="00874565" w:rsidRPr="000F6F5E">
        <w:rPr>
          <w:lang w:val="ru-RU"/>
        </w:rPr>
        <w:t xml:space="preserve">. </w:t>
      </w:r>
      <w:r w:rsidR="00C61696">
        <w:rPr>
          <w:lang w:val="sr-Cyrl-RS"/>
        </w:rPr>
        <w:t>г</w:t>
      </w:r>
      <w:r w:rsidR="00C61696">
        <w:rPr>
          <w:lang w:val="ru-RU"/>
        </w:rPr>
        <w:t>одине.</w:t>
      </w:r>
      <w:r w:rsidR="008D4007" w:rsidRPr="000F6F5E">
        <w:rPr>
          <w:b/>
          <w:lang w:val="ru-RU"/>
        </w:rPr>
        <w:t xml:space="preserve"> </w:t>
      </w:r>
      <w:proofErr w:type="spellStart"/>
      <w:r w:rsidR="00874565" w:rsidRPr="000F6F5E">
        <w:t>Износ</w:t>
      </w:r>
      <w:proofErr w:type="spellEnd"/>
      <w:r w:rsidR="00874565" w:rsidRPr="000F6F5E">
        <w:t xml:space="preserve"> ПДВ</w:t>
      </w:r>
      <w:r w:rsidR="00DB502A">
        <w:t>-а</w:t>
      </w:r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</w:t>
      </w:r>
      <w:r w:rsidR="008D4007" w:rsidRPr="000F6F5E">
        <w:t>_</w:t>
      </w:r>
      <w:proofErr w:type="spellStart"/>
      <w:r w:rsidR="008D4007" w:rsidRPr="000F6F5E">
        <w:t>динара</w:t>
      </w:r>
      <w:proofErr w:type="spellEnd"/>
      <w:r w:rsidR="008D4007" w:rsidRPr="000F6F5E">
        <w:t>, (</w:t>
      </w:r>
      <w:proofErr w:type="spellStart"/>
      <w:r w:rsidR="008D4007" w:rsidRPr="000F6F5E">
        <w:t>словима</w:t>
      </w:r>
      <w:proofErr w:type="spellEnd"/>
      <w:r w:rsidR="008D4007" w:rsidRPr="000F6F5E">
        <w:t>: ____________</w:t>
      </w:r>
      <w:r>
        <w:t xml:space="preserve">). </w:t>
      </w:r>
      <w:proofErr w:type="spellStart"/>
      <w:r w:rsidR="00874565" w:rsidRPr="000F6F5E">
        <w:t>Укупна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t xml:space="preserve"> ПДВ</w:t>
      </w:r>
      <w:r w:rsidR="00DB502A">
        <w:t>-</w:t>
      </w:r>
      <w:proofErr w:type="spellStart"/>
      <w:r w:rsidR="00DB502A">
        <w:t>ом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________________</w:t>
      </w:r>
      <w:proofErr w:type="spellStart"/>
      <w:r w:rsidR="00874565" w:rsidRPr="000F6F5E">
        <w:t>динара</w:t>
      </w:r>
      <w:proofErr w:type="spellEnd"/>
      <w:r w:rsidR="00874565" w:rsidRPr="000F6F5E">
        <w:t>, (</w:t>
      </w:r>
      <w:proofErr w:type="spellStart"/>
      <w:r w:rsidR="00874565" w:rsidRPr="000F6F5E">
        <w:t>словима</w:t>
      </w:r>
      <w:proofErr w:type="spellEnd"/>
      <w:r w:rsidR="00874565" w:rsidRPr="000F6F5E">
        <w:t>____________________).</w:t>
      </w:r>
      <w:r w:rsidR="008D4007" w:rsidRPr="000F6F5E">
        <w:t xml:space="preserve"> </w:t>
      </w:r>
    </w:p>
    <w:p w:rsidR="008D4007" w:rsidRPr="000F6F5E" w:rsidRDefault="00DB502A" w:rsidP="008D4007">
      <w:pPr>
        <w:jc w:val="both"/>
      </w:pPr>
      <w:r>
        <w:tab/>
      </w:r>
      <w:proofErr w:type="spellStart"/>
      <w:r w:rsidR="00874565" w:rsidRPr="000F6F5E">
        <w:t>Уговорена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фиксна</w:t>
      </w:r>
      <w:proofErr w:type="spellEnd"/>
      <w:r w:rsidR="00874565" w:rsidRPr="000F6F5E">
        <w:t xml:space="preserve"> </w:t>
      </w:r>
      <w:proofErr w:type="spellStart"/>
      <w:r w:rsidR="00874565" w:rsidRPr="000F6F5E">
        <w:t>по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јединици</w:t>
      </w:r>
      <w:proofErr w:type="spellEnd"/>
      <w:r w:rsidR="00874565" w:rsidRPr="000F6F5E">
        <w:t xml:space="preserve"> </w:t>
      </w:r>
      <w:proofErr w:type="spellStart"/>
      <w:r w:rsidR="00874565" w:rsidRPr="000F6F5E">
        <w:t>мере</w:t>
      </w:r>
      <w:proofErr w:type="spellEnd"/>
      <w:r w:rsidR="00874565" w:rsidRPr="000F6F5E">
        <w:t xml:space="preserve"> и </w:t>
      </w:r>
      <w:proofErr w:type="spellStart"/>
      <w:r w:rsidR="00874565" w:rsidRPr="000F6F5E">
        <w:t>не</w:t>
      </w:r>
      <w:proofErr w:type="spellEnd"/>
      <w:r w:rsidR="00874565" w:rsidRPr="000F6F5E">
        <w:t xml:space="preserve"> </w:t>
      </w:r>
      <w:proofErr w:type="spellStart"/>
      <w:r w:rsidR="00874565" w:rsidRPr="000F6F5E">
        <w:t>може</w:t>
      </w:r>
      <w:proofErr w:type="spellEnd"/>
      <w:r w:rsidR="00874565" w:rsidRPr="000F6F5E">
        <w:t xml:space="preserve"> </w:t>
      </w:r>
      <w:proofErr w:type="spellStart"/>
      <w:r w:rsidR="00874565" w:rsidRPr="000F6F5E">
        <w:t>се</w:t>
      </w:r>
      <w:proofErr w:type="spellEnd"/>
      <w:r w:rsidR="00874565" w:rsidRPr="000F6F5E">
        <w:t xml:space="preserve"> </w:t>
      </w:r>
      <w:proofErr w:type="spellStart"/>
      <w:r w:rsidR="00874565" w:rsidRPr="000F6F5E">
        <w:t>мењати</w:t>
      </w:r>
      <w:proofErr w:type="spellEnd"/>
      <w:r w:rsidR="00874565" w:rsidRPr="000F6F5E">
        <w:t xml:space="preserve"> </w:t>
      </w:r>
      <w:proofErr w:type="spellStart"/>
      <w:r w:rsidR="00874565" w:rsidRPr="000F6F5E">
        <w:t>услед</w:t>
      </w:r>
      <w:proofErr w:type="spellEnd"/>
      <w:r w:rsidR="00874565" w:rsidRPr="000F6F5E">
        <w:t xml:space="preserve"> </w:t>
      </w:r>
      <w:proofErr w:type="spellStart"/>
      <w:r w:rsidR="00874565" w:rsidRPr="000F6F5E">
        <w:t>повећања</w:t>
      </w:r>
      <w:proofErr w:type="spellEnd"/>
      <w:r w:rsidR="00874565" w:rsidRPr="000F6F5E">
        <w:t xml:space="preserve"> </w:t>
      </w:r>
      <w:proofErr w:type="spellStart"/>
      <w:r w:rsidR="00874565" w:rsidRPr="000F6F5E">
        <w:t>цене</w:t>
      </w:r>
      <w:proofErr w:type="spellEnd"/>
      <w:r w:rsidR="00874565" w:rsidRPr="000F6F5E">
        <w:t xml:space="preserve"> </w:t>
      </w:r>
      <w:proofErr w:type="spellStart"/>
      <w:r w:rsidR="00874565" w:rsidRPr="000F6F5E">
        <w:t>елемената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којих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одређена</w:t>
      </w:r>
      <w:proofErr w:type="spellEnd"/>
      <w:r w:rsidR="00874565" w:rsidRPr="000F6F5E">
        <w:t>.</w:t>
      </w:r>
    </w:p>
    <w:p w:rsidR="008D4007" w:rsidRPr="002A2B30" w:rsidRDefault="00DB502A" w:rsidP="008D4007">
      <w:pPr>
        <w:jc w:val="both"/>
      </w:pPr>
      <w:r>
        <w:tab/>
      </w:r>
      <w:r w:rsidR="002A2B30">
        <w:t xml:space="preserve">У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предмета</w:t>
      </w:r>
      <w:proofErr w:type="spellEnd"/>
      <w:r w:rsidR="002A2B30">
        <w:t xml:space="preserve"> </w:t>
      </w:r>
      <w:proofErr w:type="spellStart"/>
      <w:r w:rsidR="002A2B30">
        <w:t>набавке</w:t>
      </w:r>
      <w:proofErr w:type="spellEnd"/>
      <w:r w:rsidR="002A2B30">
        <w:t xml:space="preserve"> </w:t>
      </w:r>
      <w:proofErr w:type="spellStart"/>
      <w:r w:rsidR="002A2B30">
        <w:t>урачуната</w:t>
      </w:r>
      <w:proofErr w:type="spellEnd"/>
      <w:r w:rsidR="002A2B30">
        <w:t xml:space="preserve"> </w:t>
      </w:r>
      <w:proofErr w:type="spellStart"/>
      <w:r w:rsidR="002A2B30">
        <w:t>је</w:t>
      </w:r>
      <w:proofErr w:type="spellEnd"/>
      <w:r w:rsidR="002A2B30">
        <w:t xml:space="preserve">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добара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транспорт</w:t>
      </w:r>
      <w:proofErr w:type="spellEnd"/>
      <w:r w:rsidR="002A2B30">
        <w:t xml:space="preserve">, </w:t>
      </w:r>
      <w:proofErr w:type="spellStart"/>
      <w:r w:rsidR="002A2B30">
        <w:t>утовар</w:t>
      </w:r>
      <w:proofErr w:type="spellEnd"/>
      <w:r w:rsidR="002A2B30">
        <w:t xml:space="preserve">, </w:t>
      </w:r>
      <w:proofErr w:type="spellStart"/>
      <w:r w:rsidR="002A2B30">
        <w:t>истовар</w:t>
      </w:r>
      <w:proofErr w:type="spellEnd"/>
      <w:r w:rsidR="002A2B30">
        <w:t xml:space="preserve">, </w:t>
      </w:r>
      <w:proofErr w:type="spellStart"/>
      <w:r w:rsidR="002A2B30">
        <w:t>услуга</w:t>
      </w:r>
      <w:proofErr w:type="spellEnd"/>
      <w:r w:rsidR="002A2B30">
        <w:t xml:space="preserve"> </w:t>
      </w:r>
      <w:proofErr w:type="spellStart"/>
      <w:r w:rsidR="002A2B30">
        <w:t>монтаже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претходни</w:t>
      </w:r>
      <w:proofErr w:type="spellEnd"/>
      <w:r w:rsidR="002A2B30">
        <w:t xml:space="preserve"> </w:t>
      </w:r>
      <w:proofErr w:type="spellStart"/>
      <w:r w:rsidR="002A2B30">
        <w:t>земљани</w:t>
      </w:r>
      <w:proofErr w:type="spellEnd"/>
      <w:r w:rsidR="002A2B30">
        <w:t xml:space="preserve"> </w:t>
      </w:r>
      <w:proofErr w:type="spellStart"/>
      <w:r w:rsidR="002A2B30">
        <w:t>радови</w:t>
      </w:r>
      <w:proofErr w:type="spellEnd"/>
      <w:r w:rsidR="002A2B30">
        <w:t xml:space="preserve"> </w:t>
      </w:r>
      <w:proofErr w:type="spellStart"/>
      <w:r w:rsidR="002A2B30">
        <w:t>на</w:t>
      </w:r>
      <w:proofErr w:type="spellEnd"/>
      <w:r w:rsidR="002A2B30">
        <w:t xml:space="preserve"> </w:t>
      </w:r>
      <w:proofErr w:type="spellStart"/>
      <w:r w:rsidR="002A2B30">
        <w:t>припреми</w:t>
      </w:r>
      <w:proofErr w:type="spellEnd"/>
      <w:r w:rsidR="002A2B30">
        <w:t xml:space="preserve"> </w:t>
      </w:r>
      <w:proofErr w:type="spellStart"/>
      <w:r w:rsidR="002A2B30">
        <w:t>подлоге</w:t>
      </w:r>
      <w:proofErr w:type="spellEnd"/>
      <w:r w:rsidR="002A2B30">
        <w:t xml:space="preserve"> </w:t>
      </w:r>
      <w:proofErr w:type="spellStart"/>
      <w:r w:rsidR="002A2B30">
        <w:t>за</w:t>
      </w:r>
      <w:proofErr w:type="spellEnd"/>
      <w:r w:rsidR="002A2B30">
        <w:t xml:space="preserve"> </w:t>
      </w:r>
      <w:proofErr w:type="spellStart"/>
      <w:r w:rsidR="002A2B30">
        <w:t>постављање</w:t>
      </w:r>
      <w:proofErr w:type="spellEnd"/>
      <w:r w:rsidR="002A2B30">
        <w:t xml:space="preserve"> и </w:t>
      </w:r>
      <w:proofErr w:type="spellStart"/>
      <w:r w:rsidR="002A2B30">
        <w:t>монтажу</w:t>
      </w:r>
      <w:proofErr w:type="spellEnd"/>
      <w:r w:rsidR="002A2B30">
        <w:t xml:space="preserve"> </w:t>
      </w:r>
      <w:proofErr w:type="spellStart"/>
      <w:r w:rsidR="002A2B30">
        <w:t>мобилијара</w:t>
      </w:r>
      <w:proofErr w:type="spellEnd"/>
      <w:r w:rsidR="002A2B30">
        <w:t>.</w:t>
      </w:r>
    </w:p>
    <w:p w:rsidR="00924D5B" w:rsidRPr="000F6F5E" w:rsidRDefault="00DB502A" w:rsidP="002A2B30">
      <w:pPr>
        <w:jc w:val="both"/>
      </w:pPr>
      <w:r>
        <w:tab/>
      </w:r>
    </w:p>
    <w:p w:rsidR="00924D5B" w:rsidRPr="000F6F5E" w:rsidRDefault="00924D5B" w:rsidP="00924D5B">
      <w:pPr>
        <w:suppressAutoHyphens w:val="0"/>
        <w:spacing w:before="280"/>
        <w:ind w:right="288"/>
        <w:jc w:val="both"/>
      </w:pPr>
      <w:r w:rsidRPr="000F6F5E">
        <w:rPr>
          <w:b/>
          <w:bCs/>
          <w:sz w:val="22"/>
          <w:szCs w:val="22"/>
        </w:rPr>
        <w:t>УСЛОВИ И НАЧИН ПЛАЋАЊА</w:t>
      </w:r>
    </w:p>
    <w:p w:rsidR="00924D5B" w:rsidRPr="00DB502A" w:rsidRDefault="00924D5B" w:rsidP="00924D5B">
      <w:pPr>
        <w:suppressAutoHyphens w:val="0"/>
        <w:spacing w:before="280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3</w:t>
      </w:r>
      <w:r w:rsidR="00DB502A">
        <w:rPr>
          <w:b/>
          <w:bCs/>
        </w:rPr>
        <w:t>.</w:t>
      </w:r>
    </w:p>
    <w:p w:rsidR="00693F5F" w:rsidRPr="00FF5FFF" w:rsidRDefault="00DB502A" w:rsidP="00693F5F">
      <w:pPr>
        <w:suppressAutoHyphens w:val="0"/>
        <w:jc w:val="both"/>
      </w:pPr>
      <w:r>
        <w:tab/>
      </w:r>
      <w:proofErr w:type="spellStart"/>
      <w:r w:rsidR="00693F5F" w:rsidRPr="000F6F5E">
        <w:t>Наручилац</w:t>
      </w:r>
      <w:proofErr w:type="spellEnd"/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="00693F5F" w:rsidRPr="000F6F5E">
        <w:t>плаћање</w:t>
      </w:r>
      <w:proofErr w:type="spellEnd"/>
      <w:r w:rsidR="00693F5F" w:rsidRPr="000F6F5E"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изврши</w:t>
      </w:r>
      <w:proofErr w:type="spellEnd"/>
      <w:r w:rsidR="00693F5F" w:rsidRPr="000F6F5E">
        <w:t xml:space="preserve"> у </w:t>
      </w:r>
      <w:proofErr w:type="spellStart"/>
      <w:r w:rsidR="00693F5F" w:rsidRPr="000F6F5E">
        <w:t>року</w:t>
      </w:r>
      <w:proofErr w:type="spell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gramStart"/>
      <w:r w:rsidR="006C3A81">
        <w:rPr>
          <w:lang w:val="sr-Cyrl-RS"/>
        </w:rPr>
        <w:t xml:space="preserve">45 </w:t>
      </w:r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r w:rsidR="00693F5F" w:rsidRPr="000F6F5E">
        <w:t xml:space="preserve"> </w:t>
      </w:r>
      <w:proofErr w:type="spellStart"/>
      <w:r w:rsidR="00693F5F" w:rsidRPr="000F6F5E">
        <w:t>пријема</w:t>
      </w:r>
      <w:proofErr w:type="spellEnd"/>
      <w:r w:rsidR="00693F5F" w:rsidRPr="000F6F5E">
        <w:t xml:space="preserve"> </w:t>
      </w:r>
      <w:proofErr w:type="spellStart"/>
      <w:r w:rsidR="00693F5F" w:rsidRPr="000F6F5E">
        <w:t>фактуре</w:t>
      </w:r>
      <w:proofErr w:type="spellEnd"/>
      <w:r w:rsidR="00FF5FFF">
        <w:t>,</w:t>
      </w:r>
      <w:r w:rsidR="00693F5F" w:rsidRPr="000F6F5E">
        <w:t xml:space="preserve"> </w:t>
      </w:r>
      <w:proofErr w:type="spellStart"/>
      <w:r w:rsidR="00693F5F" w:rsidRPr="00FF5FFF">
        <w:t>потписаног</w:t>
      </w:r>
      <w:proofErr w:type="spellEnd"/>
      <w:r w:rsidR="00693F5F" w:rsidRPr="00FF5FFF">
        <w:t xml:space="preserve"> </w:t>
      </w:r>
      <w:proofErr w:type="spellStart"/>
      <w:r w:rsidR="00693F5F" w:rsidRPr="00FF5FFF">
        <w:t>записника</w:t>
      </w:r>
      <w:proofErr w:type="spellEnd"/>
      <w:r w:rsidR="00693F5F" w:rsidRPr="00FF5FFF">
        <w:t xml:space="preserve"> о </w:t>
      </w:r>
      <w:proofErr w:type="spellStart"/>
      <w:r w:rsidR="00693F5F" w:rsidRPr="00FF5FFF">
        <w:t>примопредаји</w:t>
      </w:r>
      <w:proofErr w:type="spellEnd"/>
      <w:r w:rsidR="00693F5F" w:rsidRPr="00FF5FFF">
        <w:t xml:space="preserve"> </w:t>
      </w:r>
      <w:proofErr w:type="spellStart"/>
      <w:r w:rsidR="00693F5F" w:rsidRPr="00FF5FFF">
        <w:t>за</w:t>
      </w:r>
      <w:proofErr w:type="spellEnd"/>
      <w:r w:rsidR="00693F5F" w:rsidRPr="00FF5FFF">
        <w:t xml:space="preserve"> </w:t>
      </w:r>
      <w:proofErr w:type="spellStart"/>
      <w:r w:rsidR="00693F5F" w:rsidRPr="00FF5FFF">
        <w:t>испоручена</w:t>
      </w:r>
      <w:proofErr w:type="spellEnd"/>
      <w:r w:rsidR="00693F5F" w:rsidRPr="00FF5FFF">
        <w:t xml:space="preserve"> </w:t>
      </w:r>
      <w:proofErr w:type="spellStart"/>
      <w:r w:rsidR="00693F5F" w:rsidRPr="00FF5FFF">
        <w:t>добра</w:t>
      </w:r>
      <w:proofErr w:type="spellEnd"/>
      <w:r w:rsidR="00693F5F" w:rsidRPr="00FF5FFF">
        <w:t xml:space="preserve"> у </w:t>
      </w:r>
      <w:proofErr w:type="spellStart"/>
      <w:r w:rsidR="00693F5F" w:rsidRPr="00FF5FFF">
        <w:t>целости</w:t>
      </w:r>
      <w:proofErr w:type="spellEnd"/>
      <w:r w:rsidR="00FF5FFF" w:rsidRPr="00FF5FFF">
        <w:t xml:space="preserve"> и </w:t>
      </w:r>
      <w:proofErr w:type="spellStart"/>
      <w:r w:rsidR="00FF5FFF" w:rsidRPr="00FF5FFF">
        <w:t>сертификата</w:t>
      </w:r>
      <w:proofErr w:type="spellEnd"/>
      <w:r w:rsidR="00FF5FFF" w:rsidRPr="00FF5FFF">
        <w:t xml:space="preserve"> о </w:t>
      </w:r>
      <w:proofErr w:type="spellStart"/>
      <w:r w:rsidR="00FF5FFF" w:rsidRPr="00FF5FFF">
        <w:t>безбедности</w:t>
      </w:r>
      <w:proofErr w:type="spellEnd"/>
      <w:r w:rsidR="00FF5FFF" w:rsidRPr="00FF5FFF">
        <w:t xml:space="preserve"> </w:t>
      </w:r>
      <w:proofErr w:type="spellStart"/>
      <w:r w:rsidR="00FF5FFF" w:rsidRPr="00FF5FFF">
        <w:t>након</w:t>
      </w:r>
      <w:proofErr w:type="spellEnd"/>
      <w:r w:rsidR="00FF5FFF" w:rsidRPr="00FF5FFF">
        <w:t xml:space="preserve"> </w:t>
      </w:r>
      <w:proofErr w:type="spellStart"/>
      <w:r w:rsidR="00FF5FFF" w:rsidRPr="00FF5FFF">
        <w:t>извршеног</w:t>
      </w:r>
      <w:proofErr w:type="spellEnd"/>
      <w:r w:rsidR="00FF5FFF" w:rsidRPr="00FF5FFF">
        <w:t xml:space="preserve"> </w:t>
      </w:r>
      <w:proofErr w:type="spellStart"/>
      <w:r w:rsidR="00FF5FFF" w:rsidRPr="00FF5FFF">
        <w:t>првог</w:t>
      </w:r>
      <w:proofErr w:type="spellEnd"/>
      <w:r w:rsidR="00FF5FFF" w:rsidRPr="00FF5FFF">
        <w:t xml:space="preserve"> </w:t>
      </w:r>
      <w:proofErr w:type="spellStart"/>
      <w:r w:rsidR="00FF5FFF" w:rsidRPr="00FF5FFF">
        <w:t>тестирања</w:t>
      </w:r>
      <w:proofErr w:type="spellEnd"/>
      <w:r w:rsidR="00FF5FFF" w:rsidRPr="00FF5FFF">
        <w:t xml:space="preserve"> </w:t>
      </w:r>
      <w:proofErr w:type="spellStart"/>
      <w:r w:rsidR="00FF5FFF" w:rsidRPr="00FF5FFF">
        <w:t>са</w:t>
      </w:r>
      <w:proofErr w:type="spellEnd"/>
      <w:r w:rsidR="00FF5FFF" w:rsidRPr="00FF5FFF">
        <w:t xml:space="preserve"> </w:t>
      </w:r>
      <w:proofErr w:type="spellStart"/>
      <w:r w:rsidR="00FF5FFF" w:rsidRPr="00FF5FFF">
        <w:t>свим</w:t>
      </w:r>
      <w:proofErr w:type="spellEnd"/>
      <w:r w:rsidR="00FF5FFF" w:rsidRPr="00FF5FFF">
        <w:t xml:space="preserve"> </w:t>
      </w:r>
      <w:proofErr w:type="spellStart"/>
      <w:r w:rsidR="00FF5FFF" w:rsidRPr="00FF5FFF">
        <w:t>припадајућим</w:t>
      </w:r>
      <w:proofErr w:type="spellEnd"/>
      <w:r w:rsidR="00FF5FFF" w:rsidRPr="00FF5FFF">
        <w:t xml:space="preserve"> </w:t>
      </w:r>
      <w:proofErr w:type="spellStart"/>
      <w:r w:rsidR="00FF5FFF" w:rsidRPr="00FF5FFF">
        <w:t>атестима</w:t>
      </w:r>
      <w:proofErr w:type="spellEnd"/>
      <w:r w:rsidR="00FF5FFF" w:rsidRPr="00FF5FFF">
        <w:t>.</w:t>
      </w:r>
    </w:p>
    <w:p w:rsidR="00BF6C4B" w:rsidRPr="000F6F5E" w:rsidRDefault="00DB502A" w:rsidP="00DB502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rFonts w:ascii="TimesNewRoman" w:hAnsi="TimesNewRoman" w:cs="TimesNewRoman"/>
        </w:rPr>
        <w:tab/>
      </w:r>
      <w:proofErr w:type="spellStart"/>
      <w:r w:rsidR="00BF6C4B" w:rsidRPr="000F6F5E">
        <w:rPr>
          <w:lang w:eastAsia="en-US"/>
        </w:rPr>
        <w:t>Понуђач</w:t>
      </w:r>
      <w:proofErr w:type="spellEnd"/>
      <w:r w:rsidR="00BF6C4B" w:rsidRPr="000F6F5E">
        <w:rPr>
          <w:lang w:eastAsia="en-US"/>
        </w:rPr>
        <w:t xml:space="preserve"> </w:t>
      </w:r>
      <w:proofErr w:type="spellStart"/>
      <w:r w:rsidR="00BF6C4B" w:rsidRPr="000F6F5E">
        <w:rPr>
          <w:lang w:eastAsia="en-US"/>
        </w:rPr>
        <w:t>ј</w:t>
      </w:r>
      <w:r>
        <w:rPr>
          <w:lang w:eastAsia="en-US"/>
        </w:rPr>
        <w:t>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дужан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да</w:t>
      </w:r>
      <w:proofErr w:type="spellEnd"/>
      <w:r>
        <w:rPr>
          <w:lang w:eastAsia="en-US"/>
        </w:rPr>
        <w:t xml:space="preserve"> у </w:t>
      </w:r>
      <w:proofErr w:type="spellStart"/>
      <w:r>
        <w:rPr>
          <w:lang w:eastAsia="en-US"/>
        </w:rPr>
        <w:t>рачуну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наведе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број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У</w:t>
      </w:r>
      <w:r w:rsidR="00BF6C4B" w:rsidRPr="000F6F5E">
        <w:rPr>
          <w:lang w:eastAsia="en-US"/>
        </w:rPr>
        <w:t>говора</w:t>
      </w:r>
      <w:proofErr w:type="spellEnd"/>
      <w:r w:rsidR="006E5927" w:rsidRPr="000F6F5E">
        <w:rPr>
          <w:lang w:eastAsia="en-US"/>
        </w:rPr>
        <w:t>.</w:t>
      </w:r>
    </w:p>
    <w:p w:rsidR="00924D5B" w:rsidRPr="000F6F5E" w:rsidRDefault="00924D5B" w:rsidP="00874565">
      <w:pPr>
        <w:ind w:firstLine="720"/>
        <w:jc w:val="both"/>
      </w:pPr>
    </w:p>
    <w:p w:rsidR="00EA51FD" w:rsidRPr="000F6F5E" w:rsidRDefault="00EA51FD" w:rsidP="00EA51FD">
      <w:pPr>
        <w:jc w:val="center"/>
        <w:rPr>
          <w:b/>
          <w:lang w:val="ru-RU"/>
        </w:rPr>
      </w:pPr>
    </w:p>
    <w:p w:rsidR="00EA51FD" w:rsidRPr="000F6F5E" w:rsidRDefault="00F13733" w:rsidP="00EA51FD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4</w:t>
      </w:r>
      <w:r w:rsidR="00EA51FD" w:rsidRPr="000F6F5E">
        <w:rPr>
          <w:b/>
          <w:bCs/>
        </w:rPr>
        <w:t>.</w:t>
      </w:r>
    </w:p>
    <w:p w:rsidR="00EA51FD" w:rsidRPr="002A2B30" w:rsidRDefault="004844BB" w:rsidP="00502212">
      <w:pPr>
        <w:jc w:val="both"/>
      </w:pPr>
      <w:r>
        <w:rPr>
          <w:lang w:val="ru-RU"/>
        </w:rPr>
        <w:tab/>
      </w:r>
      <w:r w:rsidR="00502212" w:rsidRPr="000F6F5E">
        <w:rPr>
          <w:lang w:val="ru-RU"/>
        </w:rPr>
        <w:t>Извршилац</w:t>
      </w:r>
      <w:r w:rsidR="00EA51FD" w:rsidRPr="000F6F5E">
        <w:rPr>
          <w:lang w:val="ru-RU"/>
        </w:rPr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обавезује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502212" w:rsidRPr="000F6F5E">
        <w:t>добра</w:t>
      </w:r>
      <w:proofErr w:type="spellEnd"/>
      <w:r w:rsidR="00502212" w:rsidRPr="000F6F5E">
        <w:t xml:space="preserve"> </w:t>
      </w:r>
      <w:proofErr w:type="spellStart"/>
      <w:r w:rsidR="00502212" w:rsidRPr="000F6F5E">
        <w:t>испоручи</w:t>
      </w:r>
      <w:proofErr w:type="spellEnd"/>
      <w:r w:rsidR="00502212" w:rsidRPr="000F6F5E">
        <w:t xml:space="preserve"> и </w:t>
      </w:r>
      <w:proofErr w:type="spellStart"/>
      <w:r w:rsidR="00502212" w:rsidRPr="000F6F5E">
        <w:t>монтира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опрему</w:t>
      </w:r>
      <w:proofErr w:type="spellEnd"/>
      <w:r w:rsidR="00EA51FD" w:rsidRPr="000F6F5E">
        <w:t xml:space="preserve"> у </w:t>
      </w:r>
      <w:proofErr w:type="spellStart"/>
      <w:r w:rsidR="00EA51FD" w:rsidRPr="000F6F5E">
        <w:t>року</w:t>
      </w:r>
      <w:proofErr w:type="spellEnd"/>
      <w:r w:rsidR="00EA51FD" w:rsidRPr="000F6F5E">
        <w:t xml:space="preserve"> </w:t>
      </w:r>
      <w:proofErr w:type="spellStart"/>
      <w:r w:rsidR="00EA51FD" w:rsidRPr="000F6F5E">
        <w:t>од</w:t>
      </w:r>
      <w:proofErr w:type="spellEnd"/>
      <w:r w:rsidR="00EA51FD" w:rsidRPr="000F6F5E">
        <w:t xml:space="preserve"> </w:t>
      </w:r>
      <w:r w:rsidR="006C3A81">
        <w:rPr>
          <w:lang w:val="sr-Cyrl-RS"/>
        </w:rPr>
        <w:t>3</w:t>
      </w:r>
      <w:r w:rsidR="004C24B0">
        <w:t>0</w:t>
      </w:r>
      <w:r>
        <w:t xml:space="preserve"> (</w:t>
      </w:r>
      <w:proofErr w:type="spellStart"/>
      <w:r w:rsidR="00EA51FD" w:rsidRPr="000F6F5E">
        <w:t>словима</w:t>
      </w:r>
      <w:proofErr w:type="spellEnd"/>
      <w:r w:rsidR="00EA51FD" w:rsidRPr="000F6F5E">
        <w:t xml:space="preserve">: </w:t>
      </w:r>
      <w:r w:rsidR="006C3A81">
        <w:rPr>
          <w:lang w:val="sr-Cyrl-RS"/>
        </w:rPr>
        <w:t>тридесет</w:t>
      </w:r>
      <w:r w:rsidR="004C24B0">
        <w:t xml:space="preserve"> </w:t>
      </w:r>
      <w:r w:rsidR="003E5FEE" w:rsidRPr="000F6F5E">
        <w:t>)</w:t>
      </w:r>
      <w:r w:rsidR="00F13733" w:rsidRPr="000F6F5E">
        <w:t xml:space="preserve"> </w:t>
      </w:r>
      <w:r w:rsidR="006C3A81">
        <w:rPr>
          <w:lang w:val="sr-Cyrl-RS"/>
        </w:rPr>
        <w:t>радних</w:t>
      </w:r>
      <w:r>
        <w:t xml:space="preserve"> </w:t>
      </w:r>
      <w:proofErr w:type="spellStart"/>
      <w:r w:rsidR="00EA51FD" w:rsidRPr="000F6F5E">
        <w:t>дана</w:t>
      </w:r>
      <w:proofErr w:type="spellEnd"/>
      <w:r w:rsidR="00EA51FD" w:rsidRPr="000F6F5E">
        <w:t xml:space="preserve"> </w:t>
      </w:r>
      <w:proofErr w:type="spellStart"/>
      <w:r w:rsidR="00EA51FD" w:rsidRPr="000F6F5E">
        <w:t>рач</w:t>
      </w:r>
      <w:r w:rsidR="002A2B30">
        <w:t>унајући</w:t>
      </w:r>
      <w:proofErr w:type="spellEnd"/>
      <w:r w:rsidR="002A2B30">
        <w:t xml:space="preserve"> </w:t>
      </w:r>
      <w:proofErr w:type="spellStart"/>
      <w:r w:rsidR="002A2B30">
        <w:t>од</w:t>
      </w:r>
      <w:proofErr w:type="spellEnd"/>
      <w:r w:rsidR="002A2B30">
        <w:t xml:space="preserve"> </w:t>
      </w:r>
      <w:proofErr w:type="spellStart"/>
      <w:r w:rsidR="002A2B30">
        <w:t>дан</w:t>
      </w:r>
      <w:r w:rsidR="00303441">
        <w:t>а</w:t>
      </w:r>
      <w:proofErr w:type="spellEnd"/>
      <w:r w:rsidR="00303441">
        <w:t xml:space="preserve"> </w:t>
      </w:r>
      <w:proofErr w:type="spellStart"/>
      <w:r w:rsidR="00303441">
        <w:t>увођења</w:t>
      </w:r>
      <w:proofErr w:type="spellEnd"/>
      <w:r w:rsidR="00303441">
        <w:t xml:space="preserve"> у </w:t>
      </w:r>
      <w:proofErr w:type="spellStart"/>
      <w:r w:rsidR="00303441">
        <w:t>посао</w:t>
      </w:r>
      <w:proofErr w:type="spellEnd"/>
      <w:r w:rsidR="00B256F4">
        <w:rPr>
          <w:lang w:val="sr-Cyrl-RS"/>
        </w:rPr>
        <w:t xml:space="preserve"> Извршиоца</w:t>
      </w:r>
      <w:r w:rsidR="00B256F4">
        <w:t xml:space="preserve"> </w:t>
      </w:r>
      <w:r w:rsidR="00B256F4">
        <w:rPr>
          <w:lang w:val="sr-Cyrl-RS"/>
        </w:rPr>
        <w:t>од стране Наручиоца</w:t>
      </w:r>
      <w:r w:rsidR="002A2B30">
        <w:t>.</w:t>
      </w:r>
    </w:p>
    <w:p w:rsidR="00EA51FD" w:rsidRPr="000F6F5E" w:rsidRDefault="004844BB" w:rsidP="00EA51FD">
      <w:pPr>
        <w:jc w:val="both"/>
        <w:rPr>
          <w:lang w:val="ru-RU"/>
        </w:rPr>
      </w:pPr>
      <w:r>
        <w:tab/>
      </w:r>
      <w:proofErr w:type="spellStart"/>
      <w:r w:rsidR="00EA51FD" w:rsidRPr="000F6F5E">
        <w:t>Уколико</w:t>
      </w:r>
      <w:proofErr w:type="spellEnd"/>
      <w:r w:rsidR="00EA51FD" w:rsidRPr="000F6F5E">
        <w:t xml:space="preserve"> </w:t>
      </w:r>
      <w:proofErr w:type="spellStart"/>
      <w:r w:rsidR="00EA51FD" w:rsidRPr="000F6F5E">
        <w:t>временске</w:t>
      </w:r>
      <w:proofErr w:type="spellEnd"/>
      <w:r w:rsidR="00EA51FD" w:rsidRPr="000F6F5E">
        <w:t xml:space="preserve"> </w:t>
      </w:r>
      <w:proofErr w:type="spellStart"/>
      <w:r w:rsidR="00EA51FD" w:rsidRPr="000F6F5E">
        <w:t>прилике</w:t>
      </w:r>
      <w:proofErr w:type="spellEnd"/>
      <w:r w:rsidR="00EA51FD" w:rsidRPr="000F6F5E">
        <w:t xml:space="preserve"> </w:t>
      </w:r>
      <w:proofErr w:type="spellStart"/>
      <w:r w:rsidR="00EA51FD" w:rsidRPr="000F6F5E">
        <w:t>онемогућавају</w:t>
      </w:r>
      <w:proofErr w:type="spellEnd"/>
      <w:r w:rsidR="00EA51FD" w:rsidRPr="000F6F5E">
        <w:t xml:space="preserve"> </w:t>
      </w:r>
      <w:proofErr w:type="spellStart"/>
      <w:r w:rsidR="00C30A08" w:rsidRPr="000F6F5E">
        <w:t>испоруку</w:t>
      </w:r>
      <w:proofErr w:type="spellEnd"/>
      <w:r w:rsidR="00C30A08" w:rsidRPr="000F6F5E">
        <w:t xml:space="preserve"> и </w:t>
      </w:r>
      <w:proofErr w:type="spellStart"/>
      <w:r w:rsidR="00C30A08" w:rsidRPr="000F6F5E">
        <w:t>монтажу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опреме</w:t>
      </w:r>
      <w:proofErr w:type="spellEnd"/>
      <w:r w:rsidR="00EA51FD" w:rsidRPr="000F6F5E">
        <w:t xml:space="preserve">, </w:t>
      </w:r>
      <w:proofErr w:type="spellStart"/>
      <w:proofErr w:type="gramStart"/>
      <w:r w:rsidR="00C30A08" w:rsidRPr="000F6F5E">
        <w:t>извршилац</w:t>
      </w:r>
      <w:proofErr w:type="spellEnd"/>
      <w:r w:rsidR="00C30A08" w:rsidRPr="000F6F5E">
        <w:t xml:space="preserve"> </w:t>
      </w:r>
      <w:r w:rsidR="00EA51FD" w:rsidRPr="000F6F5E">
        <w:t xml:space="preserve"> </w:t>
      </w:r>
      <w:proofErr w:type="spellStart"/>
      <w:r w:rsidR="00EA51FD" w:rsidRPr="000F6F5E">
        <w:t>је</w:t>
      </w:r>
      <w:proofErr w:type="spellEnd"/>
      <w:proofErr w:type="gramEnd"/>
      <w:r w:rsidR="00EA51FD" w:rsidRPr="000F6F5E">
        <w:t xml:space="preserve"> у </w:t>
      </w:r>
      <w:proofErr w:type="spellStart"/>
      <w:r w:rsidR="00EA51FD" w:rsidRPr="000F6F5E">
        <w:t>обавези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EA51FD" w:rsidRPr="000F6F5E">
        <w:t>са</w:t>
      </w:r>
      <w:proofErr w:type="spellEnd"/>
      <w:r w:rsidR="00EA51FD" w:rsidRPr="000F6F5E">
        <w:t xml:space="preserve"> </w:t>
      </w:r>
      <w:proofErr w:type="spellStart"/>
      <w:r w:rsidR="00EA51FD" w:rsidRPr="000F6F5E">
        <w:t>истим</w:t>
      </w:r>
      <w:proofErr w:type="spellEnd"/>
      <w:r w:rsidR="00EA51FD" w:rsidRPr="000F6F5E">
        <w:t xml:space="preserve"> </w:t>
      </w:r>
      <w:proofErr w:type="spellStart"/>
      <w:r w:rsidR="00EA51FD" w:rsidRPr="000F6F5E">
        <w:t>застане</w:t>
      </w:r>
      <w:proofErr w:type="spellEnd"/>
      <w:r w:rsidR="00EA51FD" w:rsidRPr="000F6F5E">
        <w:t xml:space="preserve">, </w:t>
      </w:r>
      <w:proofErr w:type="spellStart"/>
      <w:r w:rsidR="00EA51FD" w:rsidRPr="000F6F5E">
        <w:t>док</w:t>
      </w:r>
      <w:proofErr w:type="spellEnd"/>
      <w:r w:rsidR="00EA51FD" w:rsidRPr="000F6F5E"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не</w:t>
      </w:r>
      <w:proofErr w:type="spellEnd"/>
      <w:r w:rsidR="00EA51FD" w:rsidRPr="000F6F5E">
        <w:t xml:space="preserve"> </w:t>
      </w:r>
      <w:proofErr w:type="spellStart"/>
      <w:r w:rsidR="00EA51FD" w:rsidRPr="000F6F5E">
        <w:t>стекну</w:t>
      </w:r>
      <w:proofErr w:type="spellEnd"/>
      <w:r w:rsidR="00EA51FD" w:rsidRPr="000F6F5E">
        <w:t xml:space="preserve"> </w:t>
      </w:r>
      <w:proofErr w:type="spellStart"/>
      <w:r w:rsidR="00EA51FD" w:rsidRPr="000F6F5E">
        <w:t>услови</w:t>
      </w:r>
      <w:proofErr w:type="spellEnd"/>
      <w:r w:rsidR="00EA51FD" w:rsidRPr="000F6F5E">
        <w:t xml:space="preserve"> </w:t>
      </w:r>
      <w:proofErr w:type="spellStart"/>
      <w:r w:rsidR="00EA51FD" w:rsidRPr="000F6F5E">
        <w:t>за</w:t>
      </w:r>
      <w:proofErr w:type="spellEnd"/>
      <w:r w:rsidR="00EA51FD" w:rsidRPr="000F6F5E">
        <w:t xml:space="preserve"> </w:t>
      </w:r>
      <w:proofErr w:type="spellStart"/>
      <w:r w:rsidR="00EA51FD" w:rsidRPr="000F6F5E">
        <w:t>њихов</w:t>
      </w:r>
      <w:proofErr w:type="spellEnd"/>
      <w:r w:rsidR="00EA51FD" w:rsidRPr="000F6F5E">
        <w:t xml:space="preserve"> </w:t>
      </w:r>
      <w:proofErr w:type="spellStart"/>
      <w:r w:rsidR="00EA51FD" w:rsidRPr="000F6F5E">
        <w:t>наставак</w:t>
      </w:r>
      <w:proofErr w:type="spellEnd"/>
      <w:r w:rsidR="00EA51FD" w:rsidRPr="000F6F5E">
        <w:t>.</w:t>
      </w:r>
    </w:p>
    <w:p w:rsidR="00C43E24" w:rsidRPr="000F6F5E" w:rsidRDefault="00C43E24" w:rsidP="00C43E24">
      <w:pPr>
        <w:jc w:val="both"/>
        <w:rPr>
          <w:lang w:val="ru-RU"/>
        </w:rPr>
      </w:pPr>
    </w:p>
    <w:p w:rsidR="00F13733" w:rsidRPr="000F6F5E" w:rsidRDefault="00BF6C4B" w:rsidP="00BF6C4B">
      <w:pPr>
        <w:pStyle w:val="ListParagraph1"/>
        <w:ind w:left="0"/>
      </w:pPr>
      <w:r w:rsidRPr="000F6F5E">
        <w:rPr>
          <w:b/>
        </w:rPr>
        <w:t xml:space="preserve">ОБАВЕЗЕ </w:t>
      </w:r>
      <w:r w:rsidR="009F607B" w:rsidRPr="000F6F5E">
        <w:rPr>
          <w:b/>
        </w:rPr>
        <w:t>ИЗВРШИОЦА</w:t>
      </w:r>
    </w:p>
    <w:p w:rsidR="00F13733" w:rsidRPr="000F6F5E" w:rsidRDefault="00F13733" w:rsidP="00F13733">
      <w:pPr>
        <w:pStyle w:val="ListParagraph1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</w:t>
      </w:r>
      <w:r w:rsidR="009F607B" w:rsidRPr="000F6F5E">
        <w:rPr>
          <w:b/>
        </w:rPr>
        <w:t>5</w:t>
      </w:r>
      <w:r w:rsidRPr="000F6F5E">
        <w:rPr>
          <w:b/>
        </w:rPr>
        <w:t>.</w:t>
      </w:r>
    </w:p>
    <w:p w:rsidR="00F13733" w:rsidRPr="000F6F5E" w:rsidRDefault="009F607B" w:rsidP="00F13733">
      <w:pPr>
        <w:pStyle w:val="ListParagraph1"/>
        <w:ind w:left="0" w:firstLine="708"/>
        <w:jc w:val="both"/>
        <w:rPr>
          <w:bCs/>
          <w:shd w:val="clear" w:color="auto" w:fill="FFFFFF"/>
        </w:rPr>
      </w:pPr>
      <w:proofErr w:type="spellStart"/>
      <w:proofErr w:type="gramStart"/>
      <w:r w:rsidRPr="000F6F5E">
        <w:t>Извршилац</w:t>
      </w:r>
      <w:proofErr w:type="spellEnd"/>
      <w:r w:rsidRPr="000F6F5E">
        <w:t xml:space="preserve"> </w:t>
      </w:r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Pr="000F6F5E">
        <w:t>монтажу</w:t>
      </w:r>
      <w:proofErr w:type="spellEnd"/>
      <w:r w:rsidRPr="000F6F5E">
        <w:t xml:space="preserve"> </w:t>
      </w:r>
      <w:proofErr w:type="spellStart"/>
      <w:r w:rsidRPr="000F6F5E">
        <w:t>реквизита</w:t>
      </w:r>
      <w:proofErr w:type="spellEnd"/>
      <w:r w:rsidR="00693F5F" w:rsidRPr="000F6F5E">
        <w:t xml:space="preserve"> </w:t>
      </w:r>
      <w:proofErr w:type="spellStart"/>
      <w:r w:rsidR="00693F5F" w:rsidRPr="000F6F5E">
        <w:t>изведе</w:t>
      </w:r>
      <w:proofErr w:type="spellEnd"/>
      <w:r w:rsidR="00693F5F" w:rsidRPr="000F6F5E">
        <w:t xml:space="preserve"> </w:t>
      </w:r>
      <w:r w:rsidR="00F13733" w:rsidRPr="000F6F5E">
        <w:t xml:space="preserve">у </w:t>
      </w:r>
      <w:proofErr w:type="spellStart"/>
      <w:r w:rsidR="00F13733" w:rsidRPr="000F6F5E">
        <w:t>складу</w:t>
      </w:r>
      <w:proofErr w:type="spellEnd"/>
      <w:r w:rsidR="00F13733" w:rsidRPr="000F6F5E">
        <w:t xml:space="preserve"> </w:t>
      </w:r>
      <w:proofErr w:type="spellStart"/>
      <w:r w:rsidR="003E5FEE" w:rsidRPr="000F6F5E">
        <w:t>са</w:t>
      </w:r>
      <w:proofErr w:type="spellEnd"/>
      <w:r w:rsidR="00F13733" w:rsidRPr="000F6F5E">
        <w:t xml:space="preserve"> </w:t>
      </w:r>
      <w:proofErr w:type="spellStart"/>
      <w:r w:rsidR="00F13733" w:rsidRPr="000F6F5E">
        <w:t>важе</w:t>
      </w:r>
      <w:r w:rsidR="00386C22">
        <w:t>ћим</w:t>
      </w:r>
      <w:proofErr w:type="spellEnd"/>
      <w:r w:rsidR="00386C22">
        <w:t xml:space="preserve"> </w:t>
      </w:r>
      <w:proofErr w:type="spellStart"/>
      <w:r w:rsidR="00386C22">
        <w:t>техничким</w:t>
      </w:r>
      <w:proofErr w:type="spellEnd"/>
      <w:r w:rsidR="00386C22">
        <w:t xml:space="preserve"> </w:t>
      </w:r>
      <w:proofErr w:type="spellStart"/>
      <w:r w:rsidR="00386C22">
        <w:t>прописима</w:t>
      </w:r>
      <w:proofErr w:type="spellEnd"/>
      <w:r w:rsidR="00386C22">
        <w:t xml:space="preserve"> и </w:t>
      </w:r>
      <w:proofErr w:type="spellStart"/>
      <w:r w:rsidR="00386C22">
        <w:t>овим</w:t>
      </w:r>
      <w:proofErr w:type="spellEnd"/>
      <w:r w:rsidR="00386C22">
        <w:t xml:space="preserve"> </w:t>
      </w:r>
      <w:proofErr w:type="spellStart"/>
      <w:r w:rsidR="00386C22">
        <w:t>У</w:t>
      </w:r>
      <w:r w:rsidR="00F13733" w:rsidRPr="000F6F5E">
        <w:t>говором</w:t>
      </w:r>
      <w:proofErr w:type="spellEnd"/>
      <w:r w:rsidR="00386C22">
        <w:t>,</w:t>
      </w:r>
      <w:r w:rsidR="00F13733" w:rsidRPr="000F6F5E">
        <w:t xml:space="preserve">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исте</w:t>
      </w:r>
      <w:proofErr w:type="spellEnd"/>
      <w:r w:rsidR="00F13733" w:rsidRPr="000F6F5E">
        <w:t xml:space="preserve"> </w:t>
      </w:r>
      <w:proofErr w:type="spellStart"/>
      <w:r w:rsidR="00F13733" w:rsidRPr="000F6F5E">
        <w:t>по</w:t>
      </w:r>
      <w:proofErr w:type="spellEnd"/>
      <w:r w:rsidR="00F13733" w:rsidRPr="000F6F5E">
        <w:t xml:space="preserve"> </w:t>
      </w:r>
      <w:proofErr w:type="spellStart"/>
      <w:r w:rsidR="00F13733" w:rsidRPr="000F6F5E">
        <w:t>завршетку</w:t>
      </w:r>
      <w:proofErr w:type="spellEnd"/>
      <w:r w:rsidR="00F13733" w:rsidRPr="000F6F5E">
        <w:t xml:space="preserve">  </w:t>
      </w:r>
      <w:proofErr w:type="spellStart"/>
      <w:r w:rsidR="00F13733" w:rsidRPr="000F6F5E">
        <w:t>преда</w:t>
      </w:r>
      <w:proofErr w:type="spellEnd"/>
      <w:r w:rsidR="00F13733" w:rsidRPr="000F6F5E">
        <w:t xml:space="preserve"> </w:t>
      </w:r>
      <w:proofErr w:type="spellStart"/>
      <w:r w:rsidR="00F13733" w:rsidRPr="000F6F5E">
        <w:t>Наручиоцу</w:t>
      </w:r>
      <w:proofErr w:type="spellEnd"/>
      <w:r w:rsidR="00F13733" w:rsidRPr="000F6F5E">
        <w:t xml:space="preserve"> </w:t>
      </w:r>
      <w:proofErr w:type="spellStart"/>
      <w:r w:rsidR="00F13733" w:rsidRPr="000F6F5E">
        <w:t>радова</w:t>
      </w:r>
      <w:proofErr w:type="spellEnd"/>
      <w:r w:rsidR="00F13733" w:rsidRPr="000F6F5E">
        <w:t xml:space="preserve">,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: 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строго</w:t>
      </w:r>
      <w:proofErr w:type="spellEnd"/>
      <w:r w:rsidRPr="000F6F5E">
        <w:t xml:space="preserve"> </w:t>
      </w:r>
      <w:proofErr w:type="spellStart"/>
      <w:r w:rsidRPr="000F6F5E">
        <w:t>придржава</w:t>
      </w:r>
      <w:proofErr w:type="spellEnd"/>
      <w:r w:rsidRPr="000F6F5E">
        <w:t xml:space="preserve"> </w:t>
      </w:r>
      <w:proofErr w:type="spellStart"/>
      <w:r w:rsidRPr="000F6F5E">
        <w:t>мера</w:t>
      </w:r>
      <w:proofErr w:type="spellEnd"/>
      <w:r w:rsidRPr="000F6F5E">
        <w:t xml:space="preserve"> </w:t>
      </w:r>
      <w:proofErr w:type="spellStart"/>
      <w:r w:rsidRPr="000F6F5E">
        <w:t>заштите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раду</w:t>
      </w:r>
      <w:proofErr w:type="spellEnd"/>
      <w:r w:rsidRPr="000F6F5E">
        <w:t xml:space="preserve">; </w:t>
      </w:r>
    </w:p>
    <w:p w:rsidR="00F13733" w:rsidRPr="000F6F5E" w:rsidRDefault="00F13733" w:rsidP="006C3A81">
      <w:pPr>
        <w:pStyle w:val="ListParagraph1"/>
        <w:jc w:val="both"/>
      </w:pPr>
      <w:r w:rsidRPr="000F6F5E">
        <w:lastRenderedPageBreak/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по</w:t>
      </w:r>
      <w:proofErr w:type="spellEnd"/>
      <w:r w:rsidRPr="000F6F5E">
        <w:t xml:space="preserve"> </w:t>
      </w:r>
      <w:proofErr w:type="spellStart"/>
      <w:r w:rsidR="008B0438" w:rsidRPr="000F6F5E">
        <w:t>завршеној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испоруци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монтажи</w:t>
      </w:r>
      <w:proofErr w:type="spellEnd"/>
      <w:r w:rsidR="00386C22">
        <w:t xml:space="preserve"> </w:t>
      </w:r>
      <w:proofErr w:type="spellStart"/>
      <w:r w:rsidR="00386C22">
        <w:t>реквизита</w:t>
      </w:r>
      <w:proofErr w:type="spellEnd"/>
      <w:r w:rsidR="00386C22">
        <w:t xml:space="preserve"> </w:t>
      </w:r>
      <w:proofErr w:type="spellStart"/>
      <w:r w:rsidR="00386C22">
        <w:t>одмах</w:t>
      </w:r>
      <w:proofErr w:type="spellEnd"/>
      <w:r w:rsidR="00386C22">
        <w:t xml:space="preserve"> </w:t>
      </w:r>
      <w:proofErr w:type="spellStart"/>
      <w:r w:rsidR="00386C22">
        <w:t>обавести</w:t>
      </w:r>
      <w:proofErr w:type="spellEnd"/>
      <w:r w:rsidR="00386C22">
        <w:t xml:space="preserve"> </w:t>
      </w:r>
      <w:proofErr w:type="spellStart"/>
      <w:r w:rsidR="00386C22">
        <w:t>Наручиоца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завршио</w:t>
      </w:r>
      <w:proofErr w:type="spellEnd"/>
      <w:r w:rsidRPr="000F6F5E">
        <w:t xml:space="preserve"> </w:t>
      </w:r>
      <w:proofErr w:type="spellStart"/>
      <w:r w:rsidR="008B0438" w:rsidRPr="000F6F5E">
        <w:t>монтажу</w:t>
      </w:r>
      <w:proofErr w:type="spellEnd"/>
      <w:r w:rsidRPr="000F6F5E">
        <w:t xml:space="preserve"> и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спреман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њихову</w:t>
      </w:r>
      <w:proofErr w:type="spellEnd"/>
      <w:r w:rsidRPr="000F6F5E">
        <w:t xml:space="preserve"> </w:t>
      </w:r>
      <w:proofErr w:type="spellStart"/>
      <w:r w:rsidRPr="000F6F5E">
        <w:t>примопредају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обезбеди</w:t>
      </w:r>
      <w:proofErr w:type="spellEnd"/>
      <w:r w:rsidRPr="000F6F5E">
        <w:t xml:space="preserve"> </w:t>
      </w:r>
      <w:proofErr w:type="spellStart"/>
      <w:r w:rsidRPr="000F6F5E">
        <w:t>безбедност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="008B0438" w:rsidRPr="000F6F5E">
        <w:t>приликом</w:t>
      </w:r>
      <w:proofErr w:type="spellEnd"/>
      <w:r w:rsidR="008B0438" w:rsidRPr="000F6F5E">
        <w:t xml:space="preserve"> </w:t>
      </w:r>
      <w:proofErr w:type="spellStart"/>
      <w:r w:rsidR="008B0438" w:rsidRPr="000F6F5E">
        <w:t>монтаже</w:t>
      </w:r>
      <w:proofErr w:type="spellEnd"/>
      <w:r w:rsidRPr="000F6F5E">
        <w:t xml:space="preserve">, </w:t>
      </w:r>
      <w:proofErr w:type="spellStart"/>
      <w:r w:rsidRPr="000F6F5E">
        <w:t>тако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ослобађа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одговорности</w:t>
      </w:r>
      <w:proofErr w:type="spellEnd"/>
      <w:r w:rsidRPr="000F6F5E">
        <w:t xml:space="preserve"> </w:t>
      </w:r>
      <w:proofErr w:type="spellStart"/>
      <w:r w:rsidRPr="000F6F5E">
        <w:t>према</w:t>
      </w:r>
      <w:proofErr w:type="spellEnd"/>
      <w:r w:rsidRPr="000F6F5E">
        <w:t xml:space="preserve"> </w:t>
      </w:r>
      <w:proofErr w:type="spellStart"/>
      <w:r w:rsidRPr="000F6F5E">
        <w:t>државним</w:t>
      </w:r>
      <w:proofErr w:type="spellEnd"/>
      <w:r w:rsidRPr="000F6F5E">
        <w:t xml:space="preserve"> </w:t>
      </w:r>
      <w:proofErr w:type="spellStart"/>
      <w:r w:rsidRPr="000F6F5E">
        <w:t>органима</w:t>
      </w:r>
      <w:proofErr w:type="spellEnd"/>
      <w:r w:rsidRPr="000F6F5E">
        <w:t xml:space="preserve">, </w:t>
      </w:r>
      <w:proofErr w:type="spellStart"/>
      <w:r w:rsidRPr="000F6F5E">
        <w:t>што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тиче</w:t>
      </w:r>
      <w:proofErr w:type="spellEnd"/>
      <w:r w:rsidRPr="000F6F5E">
        <w:t xml:space="preserve"> </w:t>
      </w:r>
      <w:proofErr w:type="spellStart"/>
      <w:r w:rsidRPr="000F6F5E">
        <w:t>безбедности</w:t>
      </w:r>
      <w:proofErr w:type="spellEnd"/>
      <w:r w:rsidRPr="000F6F5E">
        <w:t xml:space="preserve">, </w:t>
      </w:r>
      <w:proofErr w:type="spellStart"/>
      <w:r w:rsidRPr="000F6F5E">
        <w:t>прописа</w:t>
      </w:r>
      <w:proofErr w:type="spellEnd"/>
      <w:r w:rsidRPr="000F6F5E">
        <w:t xml:space="preserve"> о </w:t>
      </w:r>
      <w:proofErr w:type="spellStart"/>
      <w:r w:rsidR="00386C22">
        <w:t>заштити</w:t>
      </w:r>
      <w:proofErr w:type="spellEnd"/>
      <w:r w:rsidR="00386C22">
        <w:t xml:space="preserve"> </w:t>
      </w:r>
      <w:proofErr w:type="spellStart"/>
      <w:r w:rsidR="00386C22">
        <w:t>животне</w:t>
      </w:r>
      <w:proofErr w:type="spellEnd"/>
      <w:r w:rsidR="00386C22">
        <w:t xml:space="preserve"> </w:t>
      </w:r>
      <w:proofErr w:type="spellStart"/>
      <w:r w:rsidR="00386C22">
        <w:t>средине</w:t>
      </w:r>
      <w:proofErr w:type="spellEnd"/>
      <w:r w:rsidRPr="000F6F5E">
        <w:t xml:space="preserve"> и </w:t>
      </w:r>
      <w:proofErr w:type="spellStart"/>
      <w:r w:rsidRPr="000F6F5E">
        <w:t>радноправних</w:t>
      </w:r>
      <w:proofErr w:type="spellEnd"/>
      <w:r w:rsidRPr="000F6F5E">
        <w:t xml:space="preserve"> </w:t>
      </w:r>
      <w:proofErr w:type="spellStart"/>
      <w:r w:rsidRPr="000F6F5E">
        <w:t>прописа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време</w:t>
      </w:r>
      <w:proofErr w:type="spellEnd"/>
      <w:r w:rsidRPr="000F6F5E">
        <w:t xml:space="preserve"> </w:t>
      </w:r>
      <w:proofErr w:type="spellStart"/>
      <w:r w:rsidRPr="000F6F5E">
        <w:t>укупног</w:t>
      </w:r>
      <w:proofErr w:type="spellEnd"/>
      <w:r w:rsidRPr="000F6F5E">
        <w:t xml:space="preserve"> </w:t>
      </w:r>
      <w:proofErr w:type="spellStart"/>
      <w:r w:rsidRPr="000F6F5E">
        <w:t>трајања</w:t>
      </w:r>
      <w:proofErr w:type="spellEnd"/>
      <w:r w:rsidRPr="000F6F5E">
        <w:t xml:space="preserve"> </w:t>
      </w:r>
      <w:proofErr w:type="spellStart"/>
      <w:r w:rsidR="008B0438" w:rsidRPr="000F6F5E">
        <w:t>монт</w:t>
      </w:r>
      <w:proofErr w:type="spellEnd"/>
      <w:r w:rsidR="006C3A81">
        <w:rPr>
          <w:lang w:val="sr-Cyrl-RS"/>
        </w:rPr>
        <w:t>аже</w:t>
      </w:r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r w:rsidR="003E5FEE"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уредно</w:t>
      </w:r>
      <w:proofErr w:type="spellEnd"/>
      <w:r w:rsidRPr="000F6F5E">
        <w:t xml:space="preserve"> </w:t>
      </w:r>
      <w:proofErr w:type="spellStart"/>
      <w:r w:rsidRPr="000F6F5E">
        <w:t>води</w:t>
      </w:r>
      <w:proofErr w:type="spellEnd"/>
      <w:r w:rsidRPr="000F6F5E">
        <w:t xml:space="preserve"> </w:t>
      </w:r>
      <w:proofErr w:type="spellStart"/>
      <w:r w:rsidR="008B0438" w:rsidRPr="000F6F5E">
        <w:t>документацију</w:t>
      </w:r>
      <w:proofErr w:type="spellEnd"/>
      <w:r w:rsidRPr="000F6F5E">
        <w:t xml:space="preserve"> </w:t>
      </w:r>
      <w:proofErr w:type="spellStart"/>
      <w:r w:rsidRPr="000F6F5E">
        <w:t>предвиђен</w:t>
      </w:r>
      <w:r w:rsidR="008B0438" w:rsidRPr="000F6F5E">
        <w:t>у</w:t>
      </w:r>
      <w:proofErr w:type="spellEnd"/>
      <w:r w:rsidRPr="000F6F5E">
        <w:t xml:space="preserve"> </w:t>
      </w:r>
      <w:proofErr w:type="spellStart"/>
      <w:r w:rsidRPr="000F6F5E">
        <w:t>законом</w:t>
      </w:r>
      <w:proofErr w:type="spellEnd"/>
      <w:r w:rsidRPr="000F6F5E">
        <w:t xml:space="preserve"> и </w:t>
      </w:r>
      <w:proofErr w:type="spellStart"/>
      <w:r w:rsidRPr="000F6F5E">
        <w:t>другим</w:t>
      </w:r>
      <w:proofErr w:type="spellEnd"/>
      <w:r w:rsidRPr="000F6F5E">
        <w:t xml:space="preserve"> </w:t>
      </w:r>
      <w:proofErr w:type="spellStart"/>
      <w:r w:rsidRPr="000F6F5E">
        <w:t>прописима</w:t>
      </w:r>
      <w:proofErr w:type="spellEnd"/>
      <w:r w:rsidRPr="000F6F5E">
        <w:t xml:space="preserve"> </w:t>
      </w:r>
      <w:proofErr w:type="spellStart"/>
      <w:r w:rsidRPr="000F6F5E">
        <w:t>Републике</w:t>
      </w:r>
      <w:proofErr w:type="spellEnd"/>
      <w:r w:rsidRPr="000F6F5E">
        <w:t xml:space="preserve"> </w:t>
      </w:r>
      <w:proofErr w:type="spellStart"/>
      <w:r w:rsidRPr="000F6F5E">
        <w:t>Србије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омогући</w:t>
      </w:r>
      <w:proofErr w:type="spellEnd"/>
      <w:r w:rsidRPr="000F6F5E">
        <w:t xml:space="preserve"> </w:t>
      </w:r>
      <w:proofErr w:type="spellStart"/>
      <w:r w:rsidRPr="000F6F5E">
        <w:t>вршење</w:t>
      </w:r>
      <w:proofErr w:type="spellEnd"/>
      <w:r w:rsidRPr="000F6F5E">
        <w:t xml:space="preserve"> </w:t>
      </w:r>
      <w:proofErr w:type="spellStart"/>
      <w:r w:rsidR="008B0438" w:rsidRPr="000F6F5E">
        <w:t>контроле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монтаже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  <w:rPr>
          <w:bCs/>
        </w:rPr>
      </w:pPr>
      <w:r w:rsidRPr="000F6F5E">
        <w:rPr>
          <w:bCs/>
        </w:rPr>
        <w:t xml:space="preserve">-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поступи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свим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основаним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примедбама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захтевима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t>Наручиоца</w:t>
      </w:r>
      <w:proofErr w:type="spellEnd"/>
      <w:r w:rsidRPr="000F6F5E">
        <w:t xml:space="preserve"> </w:t>
      </w:r>
      <w:proofErr w:type="spellStart"/>
      <w:r w:rsidR="008B0438" w:rsidRPr="000F6F5E">
        <w:rPr>
          <w:bCs/>
        </w:rPr>
        <w:t>датим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на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основу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извршене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контроле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том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циљу</w:t>
      </w:r>
      <w:proofErr w:type="spellEnd"/>
      <w:r w:rsidRPr="000F6F5E">
        <w:rPr>
          <w:bCs/>
        </w:rPr>
        <w:t xml:space="preserve">, у </w:t>
      </w:r>
      <w:proofErr w:type="spellStart"/>
      <w:r w:rsidRPr="000F6F5E">
        <w:rPr>
          <w:bCs/>
        </w:rPr>
        <w:t>зависности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од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конкретне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ситуације</w:t>
      </w:r>
      <w:proofErr w:type="spellEnd"/>
      <w:r w:rsidRPr="000F6F5E">
        <w:rPr>
          <w:bCs/>
        </w:rPr>
        <w:t xml:space="preserve">, о </w:t>
      </w:r>
      <w:proofErr w:type="spellStart"/>
      <w:r w:rsidRPr="000F6F5E">
        <w:rPr>
          <w:bCs/>
        </w:rPr>
        <w:t>свом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трошку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изврши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поправку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рушење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поновно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извођење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замену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набављеног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</w:t>
      </w:r>
      <w:r w:rsidR="00E06169" w:rsidRPr="000F6F5E">
        <w:rPr>
          <w:bCs/>
        </w:rPr>
        <w:t>и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уграђеног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материјала</w:t>
      </w:r>
      <w:proofErr w:type="spellEnd"/>
      <w:r w:rsidR="00E06169" w:rsidRPr="000F6F5E">
        <w:rPr>
          <w:bCs/>
        </w:rPr>
        <w:t xml:space="preserve">, </w:t>
      </w:r>
      <w:proofErr w:type="spellStart"/>
      <w:r w:rsidR="00E06169" w:rsidRPr="000F6F5E">
        <w:rPr>
          <w:bCs/>
        </w:rPr>
        <w:t>опреме</w:t>
      </w:r>
      <w:proofErr w:type="spellEnd"/>
      <w:r w:rsidR="00E06169"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убрзања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извођења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када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запао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доцњу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погледу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</w:t>
      </w:r>
      <w:r w:rsidR="008B0438" w:rsidRPr="000F6F5E">
        <w:rPr>
          <w:bCs/>
        </w:rPr>
        <w:t>говорених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рокова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извођења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сноси</w:t>
      </w:r>
      <w:proofErr w:type="spellEnd"/>
      <w:r w:rsidRPr="000F6F5E">
        <w:t xml:space="preserve"> </w:t>
      </w:r>
      <w:proofErr w:type="spellStart"/>
      <w:r w:rsidRPr="000F6F5E">
        <w:t>трошкове</w:t>
      </w:r>
      <w:proofErr w:type="spellEnd"/>
      <w:r w:rsidRPr="000F6F5E">
        <w:t xml:space="preserve"> </w:t>
      </w:r>
      <w:proofErr w:type="spellStart"/>
      <w:r w:rsidRPr="000F6F5E">
        <w:t>накнадних</w:t>
      </w:r>
      <w:proofErr w:type="spellEnd"/>
      <w:r w:rsidRPr="000F6F5E">
        <w:t xml:space="preserve"> </w:t>
      </w:r>
      <w:proofErr w:type="spellStart"/>
      <w:r w:rsidRPr="000F6F5E">
        <w:t>прегледа</w:t>
      </w:r>
      <w:proofErr w:type="spellEnd"/>
      <w:r w:rsidRPr="000F6F5E">
        <w:t xml:space="preserve"> </w:t>
      </w:r>
      <w:proofErr w:type="spellStart"/>
      <w:r w:rsidRPr="000F6F5E">
        <w:t>комисије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пријем</w:t>
      </w:r>
      <w:proofErr w:type="spellEnd"/>
      <w:r w:rsidRPr="000F6F5E">
        <w:t xml:space="preserve"> </w:t>
      </w:r>
      <w:proofErr w:type="spellStart"/>
      <w:r w:rsidR="008B0438" w:rsidRPr="000F6F5E">
        <w:t>игралишта</w:t>
      </w:r>
      <w:proofErr w:type="spellEnd"/>
      <w:r w:rsidRPr="000F6F5E">
        <w:t xml:space="preserve"> </w:t>
      </w:r>
      <w:proofErr w:type="spellStart"/>
      <w:r w:rsidRPr="000F6F5E">
        <w:t>уколико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утврде</w:t>
      </w:r>
      <w:proofErr w:type="spellEnd"/>
      <w:r w:rsidRPr="000F6F5E">
        <w:t xml:space="preserve"> </w:t>
      </w:r>
      <w:proofErr w:type="spellStart"/>
      <w:r w:rsidRPr="000F6F5E">
        <w:t>неправилности</w:t>
      </w:r>
      <w:proofErr w:type="spellEnd"/>
      <w:r w:rsidRPr="000F6F5E">
        <w:t xml:space="preserve"> и </w:t>
      </w:r>
      <w:proofErr w:type="spellStart"/>
      <w:r w:rsidRPr="000F6F5E">
        <w:t>недостаци</w:t>
      </w:r>
      <w:proofErr w:type="spellEnd"/>
      <w:r w:rsidRPr="000F6F5E">
        <w:t>;</w:t>
      </w:r>
    </w:p>
    <w:p w:rsidR="00F13733" w:rsidRPr="000F6F5E" w:rsidRDefault="008B0438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гарантује</w:t>
      </w:r>
      <w:proofErr w:type="spellEnd"/>
      <w:r w:rsidRPr="000F6F5E">
        <w:t xml:space="preserve"> </w:t>
      </w:r>
      <w:proofErr w:type="spellStart"/>
      <w:r w:rsidRPr="000F6F5E">
        <w:t>квалитет</w:t>
      </w:r>
      <w:proofErr w:type="spellEnd"/>
      <w:r w:rsidRPr="000F6F5E">
        <w:t xml:space="preserve"> </w:t>
      </w:r>
      <w:proofErr w:type="spellStart"/>
      <w:r w:rsidRPr="000F6F5E">
        <w:t>испоручене</w:t>
      </w:r>
      <w:proofErr w:type="spellEnd"/>
      <w:r w:rsidRPr="000F6F5E">
        <w:t xml:space="preserve"> </w:t>
      </w:r>
      <w:proofErr w:type="spellStart"/>
      <w:r w:rsidRPr="000F6F5E">
        <w:t>опреме</w:t>
      </w:r>
      <w:proofErr w:type="spellEnd"/>
      <w:r w:rsidRPr="000F6F5E">
        <w:t xml:space="preserve"> и </w:t>
      </w:r>
      <w:proofErr w:type="spellStart"/>
      <w:r w:rsidRPr="000F6F5E">
        <w:t>изведене</w:t>
      </w:r>
      <w:proofErr w:type="spellEnd"/>
      <w:r w:rsidR="00F13733" w:rsidRPr="000F6F5E">
        <w:t xml:space="preserve"> </w:t>
      </w:r>
      <w:proofErr w:type="spellStart"/>
      <w:r w:rsidRPr="000F6F5E">
        <w:t>монтаже</w:t>
      </w:r>
      <w:proofErr w:type="spellEnd"/>
      <w:r w:rsidR="00F13733" w:rsidRPr="000F6F5E">
        <w:t xml:space="preserve">, с </w:t>
      </w:r>
      <w:proofErr w:type="spellStart"/>
      <w:r w:rsidR="00F13733" w:rsidRPr="000F6F5E">
        <w:t>тим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отклањању</w:t>
      </w:r>
      <w:proofErr w:type="spellEnd"/>
      <w:r w:rsidR="00F13733" w:rsidRPr="000F6F5E">
        <w:t xml:space="preserve"> </w:t>
      </w:r>
      <w:proofErr w:type="spellStart"/>
      <w:r w:rsidR="00F13733" w:rsidRPr="000F6F5E">
        <w:t>недостатка</w:t>
      </w:r>
      <w:proofErr w:type="spellEnd"/>
      <w:r w:rsidR="00F13733" w:rsidRPr="000F6F5E">
        <w:t xml:space="preserve"> у </w:t>
      </w:r>
      <w:proofErr w:type="spellStart"/>
      <w:r w:rsidR="00F13733" w:rsidRPr="000F6F5E">
        <w:t>гарантном</w:t>
      </w:r>
      <w:proofErr w:type="spellEnd"/>
      <w:r w:rsidR="00F13733" w:rsidRPr="000F6F5E">
        <w:t xml:space="preserve">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за</w:t>
      </w:r>
      <w:proofErr w:type="spellEnd"/>
      <w:r w:rsidR="00F13733" w:rsidRPr="000F6F5E">
        <w:t xml:space="preserve"> </w:t>
      </w:r>
      <w:proofErr w:type="spellStart"/>
      <w:r w:rsidR="00F13733" w:rsidRPr="000F6F5E">
        <w:t>изведен</w:t>
      </w:r>
      <w:r w:rsidRPr="000F6F5E">
        <w:t>у</w:t>
      </w:r>
      <w:proofErr w:type="spellEnd"/>
      <w:r w:rsidRPr="000F6F5E">
        <w:t xml:space="preserve"> </w:t>
      </w:r>
      <w:proofErr w:type="spellStart"/>
      <w:r w:rsidRPr="000F6F5E">
        <w:t>монтажу</w:t>
      </w:r>
      <w:proofErr w:type="spellEnd"/>
      <w:r w:rsidR="00F13733" w:rsidRPr="000F6F5E">
        <w:t xml:space="preserve"> </w:t>
      </w:r>
      <w:proofErr w:type="spellStart"/>
      <w:r w:rsidRPr="000F6F5E">
        <w:t>Извршилац</w:t>
      </w:r>
      <w:proofErr w:type="spellEnd"/>
      <w:r w:rsidR="00F13733" w:rsidRPr="000F6F5E">
        <w:t xml:space="preserve"> </w:t>
      </w:r>
      <w:proofErr w:type="spellStart"/>
      <w:r w:rsidR="00F13733" w:rsidRPr="000F6F5E">
        <w:t>мора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приступи</w:t>
      </w:r>
      <w:proofErr w:type="spellEnd"/>
      <w:r w:rsidR="00F13733" w:rsidRPr="000F6F5E">
        <w:t xml:space="preserve"> у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од</w:t>
      </w:r>
      <w:proofErr w:type="spellEnd"/>
      <w:r w:rsidR="00F13733" w:rsidRPr="000F6F5E">
        <w:t xml:space="preserve"> </w:t>
      </w:r>
      <w:r w:rsidR="001D01B5" w:rsidRPr="000F6F5E">
        <w:t>10</w:t>
      </w:r>
      <w:r w:rsidR="00F13733" w:rsidRPr="000F6F5E">
        <w:t xml:space="preserve"> </w:t>
      </w:r>
      <w:proofErr w:type="spellStart"/>
      <w:r w:rsidR="00F13733" w:rsidRPr="000F6F5E">
        <w:t>дана</w:t>
      </w:r>
      <w:proofErr w:type="spellEnd"/>
      <w:r w:rsidR="00F13733" w:rsidRPr="000F6F5E">
        <w:t>;</w:t>
      </w:r>
    </w:p>
    <w:p w:rsidR="00F13733" w:rsidRPr="00386C22" w:rsidRDefault="00F13733" w:rsidP="00F13733">
      <w:pPr>
        <w:pStyle w:val="ListParagraph1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обезбеди</w:t>
      </w:r>
      <w:proofErr w:type="spellEnd"/>
      <w:r w:rsidRPr="000F6F5E">
        <w:t xml:space="preserve"> </w:t>
      </w:r>
      <w:proofErr w:type="spellStart"/>
      <w:r w:rsidRPr="000F6F5E">
        <w:t>доказ</w:t>
      </w:r>
      <w:proofErr w:type="spellEnd"/>
      <w:r w:rsidRPr="000F6F5E">
        <w:t xml:space="preserve"> о </w:t>
      </w:r>
      <w:proofErr w:type="spellStart"/>
      <w:r w:rsidRPr="000F6F5E">
        <w:t>квалитету</w:t>
      </w:r>
      <w:proofErr w:type="spellEnd"/>
      <w:r w:rsidRPr="000F6F5E">
        <w:t xml:space="preserve"> </w:t>
      </w:r>
      <w:proofErr w:type="spellStart"/>
      <w:r w:rsidR="00E06169" w:rsidRPr="000F6F5E">
        <w:t>постављене</w:t>
      </w:r>
      <w:proofErr w:type="spellEnd"/>
      <w:r w:rsidR="00E06169" w:rsidRPr="000F6F5E">
        <w:t xml:space="preserve"> </w:t>
      </w:r>
      <w:proofErr w:type="spellStart"/>
      <w:r w:rsidR="00E06169" w:rsidRPr="000F6F5E">
        <w:t>опреме</w:t>
      </w:r>
      <w:proofErr w:type="spellEnd"/>
      <w:r w:rsidR="00E06169" w:rsidRPr="000F6F5E">
        <w:t xml:space="preserve"> и </w:t>
      </w:r>
      <w:proofErr w:type="spellStart"/>
      <w:r w:rsidR="00E06169" w:rsidRPr="000F6F5E">
        <w:t>реквизита</w:t>
      </w:r>
      <w:proofErr w:type="spellEnd"/>
      <w:r w:rsidR="00386C22">
        <w:t>;</w:t>
      </w:r>
    </w:p>
    <w:p w:rsidR="00F13733" w:rsidRPr="000F6F5E" w:rsidRDefault="00F13733" w:rsidP="00F13733">
      <w:pPr>
        <w:pStyle w:val="ListParagraph1"/>
        <w:ind w:left="0"/>
        <w:jc w:val="both"/>
      </w:pPr>
      <w:r w:rsidRPr="000F6F5E">
        <w:tab/>
      </w:r>
      <w:r w:rsidR="00AD6DF6">
        <w:t xml:space="preserve">- </w:t>
      </w:r>
      <w:proofErr w:type="spellStart"/>
      <w:r w:rsidR="00AD6DF6">
        <w:t>да</w:t>
      </w:r>
      <w:proofErr w:type="spellEnd"/>
      <w:r w:rsidR="00AD6DF6">
        <w:t xml:space="preserve"> </w:t>
      </w:r>
      <w:proofErr w:type="spellStart"/>
      <w:r w:rsidR="00AD6DF6">
        <w:t>извођач</w:t>
      </w:r>
      <w:proofErr w:type="spellEnd"/>
      <w:r w:rsidR="00AD6DF6">
        <w:t xml:space="preserve"> </w:t>
      </w:r>
      <w:proofErr w:type="spellStart"/>
      <w:r w:rsidR="00AD6DF6">
        <w:t>отклони</w:t>
      </w:r>
      <w:proofErr w:type="spellEnd"/>
      <w:r w:rsidR="00AD6DF6">
        <w:t xml:space="preserve"> </w:t>
      </w:r>
      <w:proofErr w:type="spellStart"/>
      <w:r w:rsidR="00AD6DF6">
        <w:t>све</w:t>
      </w:r>
      <w:proofErr w:type="spellEnd"/>
      <w:r w:rsidRPr="000F6F5E">
        <w:t xml:space="preserve"> </w:t>
      </w:r>
      <w:proofErr w:type="spellStart"/>
      <w:r w:rsidRPr="000F6F5E">
        <w:t>евентуално</w:t>
      </w:r>
      <w:proofErr w:type="spellEnd"/>
      <w:r w:rsidRPr="000F6F5E">
        <w:t xml:space="preserve"> </w:t>
      </w:r>
      <w:proofErr w:type="spellStart"/>
      <w:r w:rsidRPr="000F6F5E">
        <w:t>начињене</w:t>
      </w:r>
      <w:proofErr w:type="spellEnd"/>
      <w:r w:rsidRPr="000F6F5E">
        <w:t xml:space="preserve"> </w:t>
      </w:r>
      <w:proofErr w:type="spellStart"/>
      <w:r w:rsidRPr="000F6F5E">
        <w:t>штете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постојећим</w:t>
      </w:r>
      <w:proofErr w:type="spellEnd"/>
      <w:r w:rsidRPr="000F6F5E">
        <w:t xml:space="preserve"> </w:t>
      </w:r>
      <w:proofErr w:type="spellStart"/>
      <w:r w:rsidRPr="000F6F5E">
        <w:t>инсталацијама</w:t>
      </w:r>
      <w:proofErr w:type="spellEnd"/>
      <w:r w:rsidRPr="000F6F5E">
        <w:t xml:space="preserve">, </w:t>
      </w:r>
      <w:r w:rsidR="00386C22">
        <w:tab/>
      </w:r>
      <w:proofErr w:type="spellStart"/>
      <w:r w:rsidRPr="000F6F5E">
        <w:t>објектима</w:t>
      </w:r>
      <w:proofErr w:type="spellEnd"/>
      <w:r w:rsidRPr="000F6F5E">
        <w:t xml:space="preserve">, </w:t>
      </w:r>
      <w:proofErr w:type="spellStart"/>
      <w:r w:rsidRPr="000F6F5E">
        <w:t>саобраћајницама</w:t>
      </w:r>
      <w:proofErr w:type="spellEnd"/>
      <w:r w:rsidRPr="000F6F5E">
        <w:t xml:space="preserve">, </w:t>
      </w:r>
      <w:proofErr w:type="spellStart"/>
      <w:r w:rsidRPr="000F6F5E">
        <w:t>јавним</w:t>
      </w:r>
      <w:proofErr w:type="spellEnd"/>
      <w:r w:rsidRPr="000F6F5E">
        <w:t xml:space="preserve"> </w:t>
      </w:r>
      <w:proofErr w:type="spellStart"/>
      <w:r w:rsidRPr="000F6F5E">
        <w:t>површинама</w:t>
      </w:r>
      <w:proofErr w:type="spellEnd"/>
      <w:r w:rsidRPr="000F6F5E">
        <w:t>.</w:t>
      </w:r>
    </w:p>
    <w:p w:rsidR="009F607B" w:rsidRPr="000F6F5E" w:rsidRDefault="009F607B" w:rsidP="00BF6C4B">
      <w:pPr>
        <w:pStyle w:val="ListParagraph1"/>
        <w:ind w:left="0"/>
        <w:rPr>
          <w:b/>
        </w:rPr>
      </w:pPr>
    </w:p>
    <w:p w:rsidR="00F13733" w:rsidRPr="000F6F5E" w:rsidRDefault="00BF6C4B" w:rsidP="00BF6C4B">
      <w:pPr>
        <w:pStyle w:val="ListParagraph1"/>
        <w:ind w:left="0"/>
        <w:rPr>
          <w:b/>
        </w:rPr>
      </w:pPr>
      <w:r w:rsidRPr="000F6F5E">
        <w:rPr>
          <w:b/>
        </w:rPr>
        <w:t xml:space="preserve">ОБАВЕЗЕ НАРУЧИОЦА </w:t>
      </w:r>
    </w:p>
    <w:p w:rsidR="00F13733" w:rsidRPr="000F6F5E" w:rsidRDefault="00F13733" w:rsidP="00F13733">
      <w:pPr>
        <w:pStyle w:val="ListParagraph1"/>
        <w:rPr>
          <w:b/>
        </w:rPr>
      </w:pPr>
    </w:p>
    <w:p w:rsidR="00F13733" w:rsidRPr="000F6F5E" w:rsidRDefault="00B74E1E" w:rsidP="00AD6DF6">
      <w:pPr>
        <w:pStyle w:val="ListParagraph1"/>
        <w:ind w:left="0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8</w:t>
      </w:r>
      <w:r w:rsidR="00F13733" w:rsidRPr="000F6F5E">
        <w:rPr>
          <w:b/>
        </w:rPr>
        <w:t>.</w:t>
      </w:r>
    </w:p>
    <w:p w:rsidR="008B0438" w:rsidRPr="000F6F5E" w:rsidRDefault="00F13733" w:rsidP="00F13733">
      <w:pPr>
        <w:pStyle w:val="ListParagraph1"/>
        <w:ind w:left="0" w:firstLine="720"/>
        <w:jc w:val="both"/>
      </w:pP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радова</w:t>
      </w:r>
      <w:proofErr w:type="spellEnd"/>
      <w:r w:rsidRPr="000F6F5E">
        <w:t xml:space="preserve"> </w:t>
      </w:r>
      <w:proofErr w:type="spellStart"/>
      <w:r w:rsidRPr="000F6F5E">
        <w:t>ће</w:t>
      </w:r>
      <w:proofErr w:type="spellEnd"/>
      <w:r w:rsidRPr="000F6F5E">
        <w:t xml:space="preserve"> </w:t>
      </w:r>
      <w:proofErr w:type="spellStart"/>
      <w:r w:rsidRPr="000F6F5E">
        <w:t>обезбедити</w:t>
      </w:r>
      <w:proofErr w:type="spellEnd"/>
      <w:r w:rsidRPr="000F6F5E">
        <w:t xml:space="preserve"> </w:t>
      </w:r>
      <w:proofErr w:type="spellStart"/>
      <w:r w:rsidR="008B0438" w:rsidRPr="000F6F5E">
        <w:t>лице</w:t>
      </w:r>
      <w:proofErr w:type="spellEnd"/>
      <w:r w:rsidR="008B0438" w:rsidRPr="000F6F5E">
        <w:t xml:space="preserve"> </w:t>
      </w:r>
      <w:proofErr w:type="spellStart"/>
      <w:r w:rsidR="008B0438" w:rsidRPr="000F6F5E">
        <w:t>за</w:t>
      </w:r>
      <w:proofErr w:type="spellEnd"/>
      <w:r w:rsidR="008B0438" w:rsidRPr="000F6F5E">
        <w:t xml:space="preserve"> </w:t>
      </w:r>
      <w:proofErr w:type="spellStart"/>
      <w:r w:rsidR="008B0438" w:rsidRPr="000F6F5E">
        <w:t>контролу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proofErr w:type="gramStart"/>
      <w:r w:rsidR="008B0438" w:rsidRPr="000F6F5E">
        <w:t>монтаже</w:t>
      </w:r>
      <w:proofErr w:type="spellEnd"/>
      <w:r w:rsidR="008B0438" w:rsidRPr="000F6F5E">
        <w:t xml:space="preserve"> .</w:t>
      </w:r>
      <w:proofErr w:type="gramEnd"/>
    </w:p>
    <w:p w:rsidR="008B0438" w:rsidRDefault="008B0438" w:rsidP="00A570DC">
      <w:pPr>
        <w:rPr>
          <w:b/>
        </w:rPr>
      </w:pPr>
    </w:p>
    <w:p w:rsidR="00017A07" w:rsidRPr="00017A07" w:rsidRDefault="00017A07" w:rsidP="00A570DC">
      <w:pPr>
        <w:rPr>
          <w:b/>
        </w:rPr>
      </w:pPr>
    </w:p>
    <w:p w:rsidR="00A570DC" w:rsidRPr="000F6F5E" w:rsidRDefault="00A570DC" w:rsidP="00A570DC">
      <w:pPr>
        <w:rPr>
          <w:b/>
        </w:rPr>
      </w:pPr>
      <w:bookmarkStart w:id="1" w:name="_Hlk111612154"/>
      <w:r w:rsidRPr="000F6F5E">
        <w:rPr>
          <w:b/>
        </w:rPr>
        <w:t xml:space="preserve">СРЕДСТВА </w:t>
      </w:r>
      <w:r w:rsidR="00BF6C4B" w:rsidRPr="000F6F5E">
        <w:rPr>
          <w:b/>
        </w:rPr>
        <w:t xml:space="preserve">ФИНАНСИЈСКОГ </w:t>
      </w:r>
      <w:r w:rsidRPr="000F6F5E">
        <w:rPr>
          <w:b/>
        </w:rPr>
        <w:t>ОБЕЗБЕЂЕЊА</w:t>
      </w:r>
    </w:p>
    <w:p w:rsidR="00BF6C4B" w:rsidRPr="000F6F5E" w:rsidRDefault="00BF6C4B" w:rsidP="00A570DC">
      <w:pPr>
        <w:rPr>
          <w:b/>
        </w:rPr>
      </w:pPr>
    </w:p>
    <w:p w:rsidR="00A570DC" w:rsidRPr="00AD6DF6" w:rsidRDefault="00A570DC" w:rsidP="00017A07">
      <w:pPr>
        <w:jc w:val="center"/>
        <w:rPr>
          <w:b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B74E1E" w:rsidRPr="000F6F5E">
        <w:rPr>
          <w:b/>
          <w:bCs/>
        </w:rPr>
        <w:t>9</w:t>
      </w:r>
      <w:r w:rsidR="00AD6DF6">
        <w:rPr>
          <w:b/>
          <w:bCs/>
        </w:rPr>
        <w:t>.</w:t>
      </w:r>
    </w:p>
    <w:p w:rsidR="00A570DC" w:rsidRPr="000F6F5E" w:rsidRDefault="00A570DC" w:rsidP="00017A07">
      <w:pPr>
        <w:suppressAutoHyphens w:val="0"/>
        <w:ind w:left="403" w:right="360"/>
        <w:rPr>
          <w:bCs/>
        </w:rPr>
      </w:pPr>
      <w:proofErr w:type="spellStart"/>
      <w:r w:rsidRPr="000F6F5E">
        <w:rPr>
          <w:bCs/>
        </w:rPr>
        <w:t>Извођач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дужан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Наручиоцу</w:t>
      </w:r>
      <w:proofErr w:type="spellEnd"/>
      <w:r w:rsidRPr="000F6F5E">
        <w:rPr>
          <w:bCs/>
        </w:rPr>
        <w:t>:</w:t>
      </w:r>
    </w:p>
    <w:p w:rsidR="00C87ADF" w:rsidRPr="000F6F5E" w:rsidRDefault="00C87ADF" w:rsidP="00C87ADF">
      <w:pPr>
        <w:suppressAutoHyphens w:val="0"/>
        <w:spacing w:before="100" w:beforeAutospacing="1"/>
        <w:ind w:right="360"/>
        <w:rPr>
          <w:b/>
        </w:rPr>
      </w:pPr>
      <w:r w:rsidRPr="000F6F5E">
        <w:rPr>
          <w:b/>
        </w:rPr>
        <w:t>-</w:t>
      </w:r>
      <w:r w:rsidR="006C7BD9">
        <w:rPr>
          <w:b/>
        </w:rPr>
        <w:t xml:space="preserve"> </w:t>
      </w:r>
      <w:proofErr w:type="spellStart"/>
      <w:r w:rsidRPr="000F6F5E">
        <w:rPr>
          <w:b/>
        </w:rPr>
        <w:t>Гаранција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за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добро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извршење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посла</w:t>
      </w:r>
      <w:proofErr w:type="spellEnd"/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FD298B" w:rsidRPr="000F6F5E">
        <w:t>Извођач</w:t>
      </w:r>
      <w:proofErr w:type="spellEnd"/>
      <w:r w:rsidR="00FD298B" w:rsidRPr="000F6F5E">
        <w:t xml:space="preserve"> </w:t>
      </w:r>
      <w:proofErr w:type="spellStart"/>
      <w:r w:rsidR="00FD298B" w:rsidRPr="000F6F5E">
        <w:t>се</w:t>
      </w:r>
      <w:proofErr w:type="spellEnd"/>
      <w:r w:rsidR="00FD298B" w:rsidRPr="000F6F5E">
        <w:t xml:space="preserve"> </w:t>
      </w:r>
      <w:proofErr w:type="spellStart"/>
      <w:r w:rsidR="006C7BD9">
        <w:t>обавезује</w:t>
      </w:r>
      <w:proofErr w:type="spellEnd"/>
      <w:r w:rsidR="006C7BD9">
        <w:t xml:space="preserve"> </w:t>
      </w:r>
      <w:proofErr w:type="spellStart"/>
      <w:r w:rsidR="006C7BD9">
        <w:t>да</w:t>
      </w:r>
      <w:proofErr w:type="spellEnd"/>
      <w:r w:rsidR="006C7BD9">
        <w:t xml:space="preserve">, у </w:t>
      </w:r>
      <w:proofErr w:type="spellStart"/>
      <w:r w:rsidR="006C7BD9">
        <w:t>року</w:t>
      </w:r>
      <w:proofErr w:type="spellEnd"/>
      <w:r w:rsidR="006C7BD9">
        <w:t xml:space="preserve"> </w:t>
      </w:r>
      <w:proofErr w:type="spellStart"/>
      <w:r w:rsidR="006C7BD9">
        <w:t>од</w:t>
      </w:r>
      <w:proofErr w:type="spellEnd"/>
      <w:r w:rsidR="006C7BD9">
        <w:t xml:space="preserve"> </w:t>
      </w:r>
      <w:proofErr w:type="spellStart"/>
      <w:r w:rsidR="006C7BD9">
        <w:t>седам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закључења</w:t>
      </w:r>
      <w:proofErr w:type="spellEnd"/>
      <w:r w:rsidR="00C87ADF" w:rsidRPr="000F6F5E">
        <w:t xml:space="preserve"> </w:t>
      </w:r>
      <w:proofErr w:type="spellStart"/>
      <w:r w:rsidR="00C87ADF" w:rsidRPr="000F6F5E">
        <w:t>овог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Уговора</w:t>
      </w:r>
      <w:proofErr w:type="spellEnd"/>
      <w:r w:rsidR="00C87ADF" w:rsidRPr="000F6F5E">
        <w:t xml:space="preserve">,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FD298B" w:rsidRPr="000F6F5E">
        <w:t>Наручиоцу</w:t>
      </w:r>
      <w:proofErr w:type="spellEnd"/>
      <w:r w:rsidR="006C7BD9">
        <w:t xml:space="preserve"> </w:t>
      </w:r>
      <w:proofErr w:type="spellStart"/>
      <w:r w:rsidR="00C87ADF" w:rsidRPr="000F6F5E">
        <w:t>једну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</w:t>
      </w:r>
      <w:proofErr w:type="spellStart"/>
      <w:r w:rsidR="00C87ADF" w:rsidRPr="000F6F5E">
        <w:t>обезбеђење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потврду</w:t>
      </w:r>
      <w:proofErr w:type="spellEnd"/>
      <w:r w:rsidR="00C87ADF" w:rsidRPr="000F6F5E">
        <w:t xml:space="preserve"> о </w:t>
      </w:r>
      <w:proofErr w:type="spellStart"/>
      <w:r w:rsidR="00C87ADF" w:rsidRPr="000F6F5E">
        <w:t>извршеној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регистрацији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пословне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овлашћеним</w:t>
      </w:r>
      <w:proofErr w:type="spellEnd"/>
      <w:r w:rsidR="00C87ADF" w:rsidRPr="000F6F5E">
        <w:t xml:space="preserve"> </w:t>
      </w:r>
      <w:proofErr w:type="spellStart"/>
      <w:r w:rsidR="00C87ADF" w:rsidRPr="000F6F5E">
        <w:t>потписницима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 и </w:t>
      </w:r>
      <w:proofErr w:type="spellStart"/>
      <w:r w:rsidR="00C87ADF" w:rsidRPr="000F6F5E">
        <w:t>меничног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овлашћењем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је</w:t>
      </w:r>
      <w:proofErr w:type="spellEnd"/>
      <w:r w:rsidR="00C87ADF" w:rsidRPr="000F6F5E">
        <w:t xml:space="preserve"> </w:t>
      </w:r>
      <w:proofErr w:type="spellStart"/>
      <w:r w:rsidR="00C87ADF" w:rsidRPr="000F6F5E">
        <w:t>Купац</w:t>
      </w:r>
      <w:proofErr w:type="spellEnd"/>
      <w:r w:rsidR="00C87ADF" w:rsidRPr="000F6F5E">
        <w:t xml:space="preserve"> </w:t>
      </w:r>
      <w:proofErr w:type="spellStart"/>
      <w:r w:rsidR="00C87ADF" w:rsidRPr="000F6F5E">
        <w:t>може</w:t>
      </w:r>
      <w:proofErr w:type="spellEnd"/>
      <w:r w:rsidR="00C87ADF" w:rsidRPr="000F6F5E">
        <w:t xml:space="preserve"> </w:t>
      </w:r>
      <w:proofErr w:type="spellStart"/>
      <w:r w:rsidR="00C87ADF" w:rsidRPr="000F6F5E">
        <w:t>сам</w:t>
      </w:r>
      <w:proofErr w:type="spellEnd"/>
      <w:r w:rsidR="00C87ADF" w:rsidRPr="000F6F5E">
        <w:t xml:space="preserve"> </w:t>
      </w:r>
      <w:proofErr w:type="spellStart"/>
      <w:r w:rsidR="00C87ADF" w:rsidRPr="000F6F5E">
        <w:t>попунити</w:t>
      </w:r>
      <w:proofErr w:type="spellEnd"/>
      <w:r w:rsidR="00C87ADF" w:rsidRPr="000F6F5E">
        <w:t xml:space="preserve"> </w:t>
      </w:r>
      <w:proofErr w:type="spellStart"/>
      <w:r w:rsidR="00C87ADF" w:rsidRPr="000F6F5E">
        <w:t>на</w:t>
      </w:r>
      <w:proofErr w:type="spellEnd"/>
      <w:r w:rsidR="00C87ADF" w:rsidRPr="000F6F5E">
        <w:t xml:space="preserve"> </w:t>
      </w:r>
      <w:proofErr w:type="spellStart"/>
      <w:r w:rsidR="00C87ADF" w:rsidRPr="000F6F5E">
        <w:t>износ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10%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вредности</w:t>
      </w:r>
      <w:proofErr w:type="spellEnd"/>
      <w:r w:rsidR="00C87ADF" w:rsidRPr="000F6F5E">
        <w:t xml:space="preserve"> </w:t>
      </w:r>
      <w:proofErr w:type="spellStart"/>
      <w:r w:rsidR="005610D3">
        <w:t>У</w:t>
      </w:r>
      <w:r w:rsidR="00C87ADF" w:rsidRPr="000F6F5E">
        <w:t>говора</w:t>
      </w:r>
      <w:proofErr w:type="spellEnd"/>
      <w:r w:rsidR="00C87ADF" w:rsidRPr="000F6F5E">
        <w:t xml:space="preserve"> </w:t>
      </w:r>
      <w:proofErr w:type="spellStart"/>
      <w:r w:rsidR="00C87ADF" w:rsidRPr="000F6F5E">
        <w:t>без</w:t>
      </w:r>
      <w:proofErr w:type="spellEnd"/>
      <w:r w:rsidR="00C87ADF" w:rsidRPr="000F6F5E">
        <w:t xml:space="preserve"> ПДВ-а, </w:t>
      </w:r>
      <w:proofErr w:type="spellStart"/>
      <w:r w:rsidR="00C87ADF" w:rsidRPr="000F6F5E">
        <w:t>којом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гарантује</w:t>
      </w:r>
      <w:proofErr w:type="spellEnd"/>
      <w:r w:rsidR="00C87ADF" w:rsidRPr="000F6F5E">
        <w:t xml:space="preserve"> </w:t>
      </w:r>
      <w:proofErr w:type="spellStart"/>
      <w:r w:rsidR="00C87ADF" w:rsidRPr="000F6F5E">
        <w:t>квалитетно</w:t>
      </w:r>
      <w:proofErr w:type="spellEnd"/>
      <w:r w:rsidR="00C87ADF" w:rsidRPr="000F6F5E">
        <w:t xml:space="preserve">, </w:t>
      </w:r>
      <w:proofErr w:type="spellStart"/>
      <w:r w:rsidR="00C87ADF" w:rsidRPr="000F6F5E">
        <w:t>уредно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потпуно</w:t>
      </w:r>
      <w:proofErr w:type="spellEnd"/>
      <w:r w:rsidR="00C87ADF" w:rsidRPr="000F6F5E">
        <w:t xml:space="preserve"> </w:t>
      </w:r>
      <w:proofErr w:type="spellStart"/>
      <w:r w:rsidR="00C87ADF" w:rsidRPr="000F6F5E">
        <w:t>испуњење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уговорених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обавеза</w:t>
      </w:r>
      <w:proofErr w:type="spellEnd"/>
      <w:r w:rsidR="00FD298B" w:rsidRPr="000F6F5E">
        <w:t xml:space="preserve"> </w:t>
      </w:r>
      <w:proofErr w:type="spellStart"/>
      <w:r w:rsidR="00FD298B" w:rsidRPr="000F6F5E">
        <w:t>Извођача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роком</w:t>
      </w:r>
      <w:proofErr w:type="spellEnd"/>
      <w:r w:rsidR="00C87ADF" w:rsidRPr="000F6F5E">
        <w:t xml:space="preserve"> </w:t>
      </w:r>
      <w:proofErr w:type="spellStart"/>
      <w:r w:rsidR="00C87ADF" w:rsidRPr="000F6F5E">
        <w:t>важности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r>
        <w:t>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регистровану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врати</w:t>
      </w:r>
      <w:proofErr w:type="spellEnd"/>
      <w:r w:rsidR="00C87ADF" w:rsidRPr="000F6F5E">
        <w:t xml:space="preserve"> </w:t>
      </w:r>
      <w:proofErr w:type="spellStart"/>
      <w:r w:rsidR="00C87ADF" w:rsidRPr="000F6F5E">
        <w:t>пружаоцу</w:t>
      </w:r>
      <w:proofErr w:type="spellEnd"/>
      <w:r w:rsidR="00C87ADF" w:rsidRPr="000F6F5E">
        <w:t xml:space="preserve"> </w:t>
      </w:r>
      <w:proofErr w:type="spellStart"/>
      <w:r w:rsidR="00C87ADF" w:rsidRPr="000F6F5E">
        <w:t>услуга</w:t>
      </w:r>
      <w:proofErr w:type="spellEnd"/>
      <w:r w:rsidR="00C87ADF" w:rsidRPr="000F6F5E">
        <w:t xml:space="preserve"> у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престанка</w:t>
      </w:r>
      <w:proofErr w:type="spellEnd"/>
      <w:r w:rsidR="00C87ADF" w:rsidRPr="000F6F5E">
        <w:t xml:space="preserve"> </w:t>
      </w:r>
      <w:proofErr w:type="spellStart"/>
      <w:r w:rsidR="00C87ADF" w:rsidRPr="000F6F5E">
        <w:t>његових</w:t>
      </w:r>
      <w:proofErr w:type="spellEnd"/>
      <w:r w:rsidR="00C87ADF" w:rsidRPr="000F6F5E">
        <w:t xml:space="preserve"> </w:t>
      </w:r>
      <w:proofErr w:type="spellStart"/>
      <w:r w:rsidR="00C87ADF" w:rsidRPr="000F6F5E">
        <w:t>об</w:t>
      </w:r>
      <w:r>
        <w:t>авеза</w:t>
      </w:r>
      <w:proofErr w:type="spellEnd"/>
      <w:r>
        <w:t xml:space="preserve"> </w:t>
      </w:r>
      <w:proofErr w:type="spellStart"/>
      <w:r>
        <w:t>преузетих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C87ADF" w:rsidP="00C87ADF">
      <w:pPr>
        <w:suppressAutoHyphens w:val="0"/>
        <w:spacing w:before="280" w:after="120"/>
        <w:ind w:right="90"/>
        <w:jc w:val="both"/>
      </w:pPr>
      <w:r w:rsidRPr="000F6F5E">
        <w:lastRenderedPageBreak/>
        <w:t xml:space="preserve">- </w:t>
      </w:r>
      <w:proofErr w:type="spellStart"/>
      <w:r w:rsidRPr="000F6F5E">
        <w:rPr>
          <w:b/>
          <w:bCs/>
        </w:rPr>
        <w:t>Гаранција</w:t>
      </w:r>
      <w:proofErr w:type="spellEnd"/>
      <w:r w:rsidRPr="000F6F5E">
        <w:t xml:space="preserve"> </w:t>
      </w:r>
      <w:proofErr w:type="spellStart"/>
      <w:r w:rsidRPr="000F6F5E">
        <w:rPr>
          <w:b/>
          <w:bCs/>
        </w:rPr>
        <w:t>за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отклањање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грешака</w:t>
      </w:r>
      <w:proofErr w:type="spellEnd"/>
      <w:r w:rsidRPr="000F6F5E">
        <w:rPr>
          <w:b/>
          <w:bCs/>
        </w:rPr>
        <w:t xml:space="preserve"> у </w:t>
      </w:r>
      <w:proofErr w:type="spellStart"/>
      <w:r w:rsidRPr="000F6F5E">
        <w:rPr>
          <w:b/>
          <w:bCs/>
        </w:rPr>
        <w:t>гарантном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року</w:t>
      </w:r>
      <w:proofErr w:type="spellEnd"/>
      <w:r w:rsidRPr="000F6F5E">
        <w:rPr>
          <w:b/>
          <w:bCs/>
        </w:rPr>
        <w:t xml:space="preserve"> </w:t>
      </w:r>
    </w:p>
    <w:p w:rsidR="00C87ADF" w:rsidRPr="000F6F5E" w:rsidRDefault="00017A07" w:rsidP="00C87ADF">
      <w:pPr>
        <w:shd w:val="clear" w:color="auto" w:fill="FFFFFF"/>
        <w:suppressAutoHyphens w:val="0"/>
        <w:spacing w:before="280" w:after="120"/>
        <w:ind w:right="-52"/>
        <w:jc w:val="both"/>
        <w:rPr>
          <w:b/>
          <w:shd w:val="clear" w:color="auto" w:fill="FFFFFF"/>
        </w:rPr>
      </w:pPr>
      <w:r>
        <w:tab/>
      </w:r>
      <w:proofErr w:type="spellStart"/>
      <w:r w:rsidR="00AD7207" w:rsidRPr="000F6F5E">
        <w:t>Извођач</w:t>
      </w:r>
      <w:proofErr w:type="spellEnd"/>
      <w:r w:rsidR="00AD7207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у </w:t>
      </w:r>
      <w:proofErr w:type="spellStart"/>
      <w:r w:rsidR="00C87ADF" w:rsidRPr="000F6F5E">
        <w:t>тренутку</w:t>
      </w:r>
      <w:proofErr w:type="spellEnd"/>
      <w:r w:rsidR="00C87ADF" w:rsidRPr="000F6F5E">
        <w:t xml:space="preserve"> </w:t>
      </w:r>
      <w:proofErr w:type="spellStart"/>
      <w:r w:rsidR="00C87ADF" w:rsidRPr="000F6F5E">
        <w:t>примопредаје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предмета</w:t>
      </w:r>
      <w:proofErr w:type="spellEnd"/>
      <w:r w:rsidR="00C87ADF" w:rsidRPr="000F6F5E">
        <w:t xml:space="preserve"> </w:t>
      </w:r>
      <w:proofErr w:type="spellStart"/>
      <w:r w:rsidR="00C87ADF" w:rsidRPr="000F6F5E">
        <w:t>јавне</w:t>
      </w:r>
      <w:proofErr w:type="spellEnd"/>
      <w:r w:rsidR="00C87ADF" w:rsidRPr="000F6F5E">
        <w:t xml:space="preserve"> </w:t>
      </w:r>
      <w:proofErr w:type="spellStart"/>
      <w:r w:rsidR="00C87ADF" w:rsidRPr="000F6F5E">
        <w:t>набавке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C87ADF" w:rsidRPr="000F6F5E">
        <w:t>наручиоцу</w:t>
      </w:r>
      <w:proofErr w:type="spellEnd"/>
      <w:r w:rsidR="00C87ADF" w:rsidRPr="000F6F5E">
        <w:t xml:space="preserve"> </w:t>
      </w:r>
      <w:proofErr w:type="spellStart"/>
      <w:r w:rsidR="00C87ADF" w:rsidRPr="000F6F5E">
        <w:rPr>
          <w:b/>
        </w:rPr>
        <w:t>бланко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сопствену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меницу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за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отклањање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грешака</w:t>
      </w:r>
      <w:proofErr w:type="spellEnd"/>
      <w:r w:rsidR="00C87ADF" w:rsidRPr="000F6F5E">
        <w:rPr>
          <w:b/>
        </w:rPr>
        <w:t xml:space="preserve"> у </w:t>
      </w:r>
      <w:proofErr w:type="spellStart"/>
      <w:r w:rsidR="00C87ADF" w:rsidRPr="000F6F5E">
        <w:rPr>
          <w:b/>
        </w:rPr>
        <w:t>гарантном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року</w:t>
      </w:r>
      <w:proofErr w:type="spellEnd"/>
      <w:r w:rsidR="00C87ADF" w:rsidRPr="000F6F5E">
        <w:t xml:space="preserve">, </w:t>
      </w:r>
      <w:proofErr w:type="spellStart"/>
      <w:r w:rsidR="00C87ADF" w:rsidRPr="000F6F5E">
        <w:t>која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евидентирана</w:t>
      </w:r>
      <w:proofErr w:type="spellEnd"/>
      <w:r w:rsidR="00C87ADF" w:rsidRPr="000F6F5E">
        <w:t xml:space="preserve"> у </w:t>
      </w:r>
      <w:proofErr w:type="spellStart"/>
      <w:r w:rsidR="00C87ADF" w:rsidRPr="000F6F5E">
        <w:t>Регистру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и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 </w:t>
      </w:r>
      <w:proofErr w:type="spellStart"/>
      <w:r w:rsidR="00C87ADF" w:rsidRPr="000F6F5E">
        <w:t>Народне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Србије</w:t>
      </w:r>
      <w:proofErr w:type="spellEnd"/>
      <w:r w:rsidR="00C87ADF" w:rsidRPr="000F6F5E">
        <w:t xml:space="preserve">.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оверена</w:t>
      </w:r>
      <w:proofErr w:type="spellEnd"/>
      <w:r w:rsidR="00C87ADF" w:rsidRPr="000F6F5E">
        <w:t xml:space="preserve"> </w:t>
      </w:r>
      <w:proofErr w:type="spellStart"/>
      <w:r w:rsidR="00C87ADF" w:rsidRPr="000F6F5E">
        <w:t>печатом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потписана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стране</w:t>
      </w:r>
      <w:proofErr w:type="spellEnd"/>
      <w:r w:rsidR="00C87ADF" w:rsidRPr="000F6F5E">
        <w:t xml:space="preserve"> </w:t>
      </w:r>
      <w:proofErr w:type="spellStart"/>
      <w:r w:rsidR="00C87ADF" w:rsidRPr="000F6F5E">
        <w:t>лица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овлашћеног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заступање</w:t>
      </w:r>
      <w:proofErr w:type="spellEnd"/>
      <w:r w:rsidR="00C87ADF" w:rsidRPr="000F6F5E">
        <w:t xml:space="preserve">, а </w:t>
      </w:r>
      <w:proofErr w:type="spellStart"/>
      <w:r w:rsidR="00C87ADF" w:rsidRPr="000F6F5E">
        <w:t>уз</w:t>
      </w:r>
      <w:proofErr w:type="spellEnd"/>
      <w:r w:rsidR="00C87ADF" w:rsidRPr="000F6F5E">
        <w:t xml:space="preserve"> </w:t>
      </w:r>
      <w:proofErr w:type="spellStart"/>
      <w:r w:rsidR="00C87ADF" w:rsidRPr="000F6F5E">
        <w:t>исту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достављено</w:t>
      </w:r>
      <w:proofErr w:type="spellEnd"/>
      <w:r w:rsidR="00C87ADF" w:rsidRPr="000F6F5E">
        <w:t xml:space="preserve"> </w:t>
      </w:r>
      <w:proofErr w:type="spellStart"/>
      <w:r w:rsidR="00C87ADF" w:rsidRPr="000F6F5E">
        <w:t>попуњено</w:t>
      </w:r>
      <w:proofErr w:type="spellEnd"/>
      <w:r w:rsidR="00C87ADF" w:rsidRPr="000F6F5E">
        <w:t xml:space="preserve"> и </w:t>
      </w:r>
      <w:proofErr w:type="spellStart"/>
      <w:r w:rsidR="00C87ADF" w:rsidRPr="000F6F5E">
        <w:t>оверено</w:t>
      </w:r>
      <w:proofErr w:type="spellEnd"/>
      <w:r w:rsidR="00C87ADF" w:rsidRPr="000F6F5E">
        <w:t xml:space="preserve">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– </w:t>
      </w:r>
      <w:proofErr w:type="spellStart"/>
      <w:r w:rsidR="00C87ADF" w:rsidRPr="000F6F5E">
        <w:t>писмо</w:t>
      </w:r>
      <w:proofErr w:type="spellEnd"/>
      <w:r>
        <w:t>.</w:t>
      </w:r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издаје</w:t>
      </w:r>
      <w:proofErr w:type="spellEnd"/>
      <w:r w:rsidR="00C87ADF" w:rsidRPr="000F6F5E">
        <w:t xml:space="preserve"> </w:t>
      </w:r>
      <w:r w:rsidR="00C87ADF" w:rsidRPr="000F6F5E">
        <w:rPr>
          <w:b/>
          <w:bCs/>
        </w:rPr>
        <w:t xml:space="preserve">у </w:t>
      </w:r>
      <w:proofErr w:type="spellStart"/>
      <w:r w:rsidR="00C87ADF" w:rsidRPr="000F6F5E">
        <w:rPr>
          <w:b/>
          <w:bCs/>
        </w:rPr>
        <w:t>висини</w:t>
      </w:r>
      <w:proofErr w:type="spellEnd"/>
      <w:r w:rsidR="00C87ADF" w:rsidRPr="000F6F5E">
        <w:rPr>
          <w:b/>
          <w:bCs/>
        </w:rPr>
        <w:t xml:space="preserve"> 5% </w:t>
      </w:r>
      <w:proofErr w:type="spellStart"/>
      <w:r w:rsidR="00C87ADF" w:rsidRPr="000F6F5E">
        <w:rPr>
          <w:b/>
          <w:bCs/>
        </w:rPr>
        <w:t>од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укупне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вредности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>
        <w:rPr>
          <w:b/>
          <w:bCs/>
        </w:rPr>
        <w:t>У</w:t>
      </w:r>
      <w:r w:rsidR="00C87ADF" w:rsidRPr="000F6F5E">
        <w:rPr>
          <w:b/>
          <w:bCs/>
        </w:rPr>
        <w:t>говора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без</w:t>
      </w:r>
      <w:proofErr w:type="spellEnd"/>
      <w:r w:rsidR="00C87ADF" w:rsidRPr="000F6F5E">
        <w:rPr>
          <w:b/>
          <w:bCs/>
        </w:rPr>
        <w:t xml:space="preserve"> ПДВ-a.</w:t>
      </w:r>
      <w:r w:rsidR="00C87ADF" w:rsidRPr="000F6F5E">
        <w:t xml:space="preserve"> </w:t>
      </w:r>
      <w:proofErr w:type="spellStart"/>
      <w:r w:rsidR="00C87ADF" w:rsidRPr="000F6F5E">
        <w:t>Рок</w:t>
      </w:r>
      <w:proofErr w:type="spellEnd"/>
      <w:r w:rsidR="00C87ADF" w:rsidRPr="000F6F5E">
        <w:t xml:space="preserve"> </w:t>
      </w:r>
      <w:proofErr w:type="spellStart"/>
      <w:r w:rsidR="00C87ADF" w:rsidRPr="000F6F5E">
        <w:t>в</w:t>
      </w:r>
      <w:r w:rsidR="005610D3">
        <w:t>ажења</w:t>
      </w:r>
      <w:proofErr w:type="spellEnd"/>
      <w:r w:rsidR="005610D3">
        <w:t xml:space="preserve"> </w:t>
      </w:r>
      <w:proofErr w:type="spellStart"/>
      <w:r w:rsidR="005610D3">
        <w:t>мора</w:t>
      </w:r>
      <w:proofErr w:type="spellEnd"/>
      <w:r w:rsidR="005610D3">
        <w:t xml:space="preserve"> </w:t>
      </w:r>
      <w:proofErr w:type="spellStart"/>
      <w:r w:rsidR="005610D3">
        <w:t>бити</w:t>
      </w:r>
      <w:proofErr w:type="spellEnd"/>
      <w:r w:rsidR="005610D3">
        <w:t xml:space="preserve"> </w:t>
      </w:r>
      <w:proofErr w:type="spellStart"/>
      <w:r w:rsidR="00C87ADF" w:rsidRPr="000F6F5E">
        <w:t>пет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гарантног</w:t>
      </w:r>
      <w:proofErr w:type="spellEnd"/>
      <w:r w:rsidR="00C87ADF" w:rsidRPr="000F6F5E">
        <w:t xml:space="preserve"> </w:t>
      </w:r>
      <w:proofErr w:type="spellStart"/>
      <w:r w:rsidR="00C87ADF" w:rsidRPr="000F6F5E">
        <w:t>рока</w:t>
      </w:r>
      <w:proofErr w:type="spellEnd"/>
      <w:r w:rsidR="00C87ADF" w:rsidRPr="000F6F5E">
        <w:t xml:space="preserve">. </w:t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ће</w:t>
      </w:r>
      <w:proofErr w:type="spellEnd"/>
      <w:r w:rsidR="00C87ADF" w:rsidRPr="000F6F5E">
        <w:t xml:space="preserve"> </w:t>
      </w:r>
      <w:proofErr w:type="spellStart"/>
      <w:r w:rsidR="00C87ADF" w:rsidRPr="000F6F5E">
        <w:t>уновчити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</w:t>
      </w:r>
      <w:r w:rsidR="005610D3">
        <w:t>ном</w:t>
      </w:r>
      <w:proofErr w:type="spellEnd"/>
      <w:r w:rsidR="005610D3">
        <w:t xml:space="preserve"> </w:t>
      </w:r>
      <w:proofErr w:type="spellStart"/>
      <w:r w:rsidR="005610D3">
        <w:t>року</w:t>
      </w:r>
      <w:proofErr w:type="spellEnd"/>
      <w:r w:rsidR="005610D3">
        <w:t xml:space="preserve"> у </w:t>
      </w:r>
      <w:proofErr w:type="spellStart"/>
      <w:r w:rsidR="005610D3">
        <w:t>случају</w:t>
      </w:r>
      <w:proofErr w:type="spellEnd"/>
      <w:r w:rsidR="005610D3">
        <w:t xml:space="preserve"> </w:t>
      </w:r>
      <w:proofErr w:type="spellStart"/>
      <w:r w:rsidR="005610D3">
        <w:t>да</w:t>
      </w:r>
      <w:proofErr w:type="spellEnd"/>
      <w:r w:rsidR="005610D3">
        <w:t xml:space="preserve"> </w:t>
      </w:r>
      <w:proofErr w:type="spellStart"/>
      <w:r w:rsidR="005610D3">
        <w:t>изабрани</w:t>
      </w:r>
      <w:proofErr w:type="spellEnd"/>
      <w:r w:rsidR="005610D3">
        <w:t xml:space="preserve"> </w:t>
      </w:r>
      <w:proofErr w:type="spellStart"/>
      <w:r w:rsidR="005610D3">
        <w:t>П</w:t>
      </w:r>
      <w:r w:rsidR="00C87ADF" w:rsidRPr="000F6F5E">
        <w:t>онуђач</w:t>
      </w:r>
      <w:proofErr w:type="spellEnd"/>
      <w:r w:rsidR="00C87ADF" w:rsidRPr="000F6F5E">
        <w:t xml:space="preserve"> </w:t>
      </w:r>
      <w:proofErr w:type="spellStart"/>
      <w:r w:rsidR="00C87ADF" w:rsidRPr="000F6F5E">
        <w:t>не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изврши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отклањања</w:t>
      </w:r>
      <w:proofErr w:type="spellEnd"/>
      <w:r w:rsidR="00C87ADF" w:rsidRPr="000F6F5E">
        <w:t xml:space="preserve"> </w:t>
      </w:r>
      <w:proofErr w:type="spellStart"/>
      <w:r w:rsidR="00C87ADF" w:rsidRPr="000F6F5E">
        <w:t>квара</w:t>
      </w:r>
      <w:proofErr w:type="spellEnd"/>
      <w:r w:rsidR="00C87ADF" w:rsidRPr="000F6F5E">
        <w:t xml:space="preserve"> </w:t>
      </w:r>
      <w:proofErr w:type="spellStart"/>
      <w:r w:rsidR="00C87ADF" w:rsidRPr="000F6F5E">
        <w:t>који</w:t>
      </w:r>
      <w:proofErr w:type="spellEnd"/>
      <w:r w:rsidR="00C87ADF" w:rsidRPr="000F6F5E">
        <w:t xml:space="preserve"> </w:t>
      </w:r>
      <w:proofErr w:type="spellStart"/>
      <w:r w:rsidR="00C87ADF" w:rsidRPr="000F6F5E">
        <w:t>би</w:t>
      </w:r>
      <w:proofErr w:type="spellEnd"/>
      <w:r w:rsidR="00C87ADF" w:rsidRPr="000F6F5E">
        <w:t xml:space="preserve"> </w:t>
      </w:r>
      <w:proofErr w:type="spellStart"/>
      <w:r w:rsidR="00C87ADF" w:rsidRPr="000F6F5E">
        <w:t>могао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умањ</w:t>
      </w:r>
      <w:r>
        <w:t>и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. </w:t>
      </w:r>
    </w:p>
    <w:p w:rsidR="009F607B" w:rsidRPr="000F6F5E" w:rsidRDefault="009F607B" w:rsidP="00BF6C4B">
      <w:pPr>
        <w:tabs>
          <w:tab w:val="left" w:pos="4545"/>
        </w:tabs>
        <w:rPr>
          <w:b/>
          <w:bCs/>
          <w:lang w:val="ru-RU"/>
        </w:rPr>
      </w:pPr>
    </w:p>
    <w:bookmarkEnd w:id="1"/>
    <w:p w:rsidR="001A56B0" w:rsidRPr="000F6F5E" w:rsidRDefault="00BF6C4B" w:rsidP="00BF6C4B">
      <w:pPr>
        <w:tabs>
          <w:tab w:val="left" w:pos="4545"/>
        </w:tabs>
        <w:rPr>
          <w:b/>
          <w:bCs/>
          <w:lang w:val="ru-RU"/>
        </w:rPr>
      </w:pPr>
      <w:r w:rsidRPr="000F6F5E">
        <w:rPr>
          <w:b/>
          <w:bCs/>
          <w:lang w:val="ru-RU"/>
        </w:rPr>
        <w:t xml:space="preserve">ГАРАНЦИЈА ЗА </w:t>
      </w:r>
      <w:r w:rsidR="008B0438" w:rsidRPr="000F6F5E">
        <w:rPr>
          <w:b/>
          <w:bCs/>
          <w:lang w:val="ru-RU"/>
        </w:rPr>
        <w:t>ИСПОРУЧЕНА ДОБРА</w:t>
      </w: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  <w:lang w:val="ru-RU"/>
        </w:rPr>
      </w:pP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</w:rPr>
      </w:pPr>
      <w:r w:rsidRPr="000F6F5E">
        <w:rPr>
          <w:b/>
          <w:bCs/>
          <w:lang w:val="ru-RU"/>
        </w:rPr>
        <w:t>Члан 1</w:t>
      </w:r>
      <w:r w:rsidR="00FF7CFC" w:rsidRPr="000F6F5E">
        <w:rPr>
          <w:b/>
          <w:bCs/>
        </w:rPr>
        <w:t>0</w:t>
      </w:r>
      <w:r w:rsidRPr="000F6F5E">
        <w:rPr>
          <w:b/>
          <w:bCs/>
        </w:rPr>
        <w:t>.</w:t>
      </w:r>
    </w:p>
    <w:p w:rsidR="001A56B0" w:rsidRPr="000F6F5E" w:rsidRDefault="008B0438" w:rsidP="001A56B0">
      <w:pPr>
        <w:tabs>
          <w:tab w:val="left" w:pos="0"/>
        </w:tabs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1A56B0" w:rsidRPr="000F6F5E">
        <w:rPr>
          <w:bCs/>
          <w:lang w:val="ru-RU"/>
        </w:rPr>
        <w:t xml:space="preserve"> гарантује да </w:t>
      </w:r>
      <w:r w:rsidRPr="000F6F5E">
        <w:rPr>
          <w:bCs/>
          <w:lang w:val="ru-RU"/>
        </w:rPr>
        <w:t>је изведена монтажа</w:t>
      </w:r>
      <w:r w:rsidR="001A56B0" w:rsidRPr="000F6F5E">
        <w:rPr>
          <w:bCs/>
          <w:lang w:val="ru-RU"/>
        </w:rPr>
        <w:t xml:space="preserve"> у </w:t>
      </w:r>
      <w:r w:rsidR="005A7CF6">
        <w:rPr>
          <w:bCs/>
          <w:lang w:val="ru-RU"/>
        </w:rPr>
        <w:t>време примопредаје у складу са У</w:t>
      </w:r>
      <w:r w:rsidR="001A56B0" w:rsidRPr="000F6F5E">
        <w:rPr>
          <w:bCs/>
          <w:lang w:val="ru-RU"/>
        </w:rPr>
        <w:t>говором, прописима и правилима струке и да нема мана које онемогућавају или умањују њихову вредност или њихову подобност за редовну употр</w:t>
      </w:r>
      <w:r w:rsidR="005A7CF6">
        <w:rPr>
          <w:bCs/>
          <w:lang w:val="ru-RU"/>
        </w:rPr>
        <w:t>ебу, односно употребу одређену У</w:t>
      </w:r>
      <w:r w:rsidR="001A56B0" w:rsidRPr="000F6F5E">
        <w:rPr>
          <w:bCs/>
          <w:lang w:val="ru-RU"/>
        </w:rPr>
        <w:t>говором.</w:t>
      </w:r>
    </w:p>
    <w:p w:rsidR="00E06169" w:rsidRPr="005A7CF6" w:rsidRDefault="001A56B0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Гарантни </w:t>
      </w:r>
      <w:r w:rsidR="005615C2">
        <w:rPr>
          <w:bCs/>
          <w:lang w:val="ru-RU"/>
        </w:rPr>
        <w:t>рок за квалитет испоручених добара и изведених радова</w:t>
      </w:r>
      <w:r w:rsidRPr="000F6F5E">
        <w:rPr>
          <w:bCs/>
          <w:lang w:val="ru-RU"/>
        </w:rPr>
        <w:t xml:space="preserve"> износи ________</w:t>
      </w:r>
      <w:r w:rsidRPr="000F6F5E">
        <w:rPr>
          <w:bCs/>
        </w:rPr>
        <w:t xml:space="preserve"> (</w:t>
      </w:r>
      <w:proofErr w:type="spellStart"/>
      <w:r w:rsidRPr="000F6F5E">
        <w:rPr>
          <w:bCs/>
        </w:rPr>
        <w:t>словима</w:t>
      </w:r>
      <w:proofErr w:type="spellEnd"/>
      <w:r w:rsidRPr="000F6F5E">
        <w:rPr>
          <w:bCs/>
        </w:rPr>
        <w:t xml:space="preserve">: ______________) </w:t>
      </w:r>
      <w:proofErr w:type="spellStart"/>
      <w:r w:rsidRPr="000F6F5E">
        <w:rPr>
          <w:bCs/>
        </w:rPr>
        <w:t>месеца</w:t>
      </w:r>
      <w:proofErr w:type="spellEnd"/>
      <w:r w:rsidRPr="000F6F5E">
        <w:rPr>
          <w:bCs/>
        </w:rPr>
        <w:t>, (</w:t>
      </w:r>
      <w:proofErr w:type="spellStart"/>
      <w:r w:rsidRPr="005610D3">
        <w:rPr>
          <w:bCs/>
        </w:rPr>
        <w:t>не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мање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од</w:t>
      </w:r>
      <w:proofErr w:type="spellEnd"/>
      <w:r w:rsidRPr="005610D3">
        <w:rPr>
          <w:bCs/>
        </w:rPr>
        <w:t xml:space="preserve"> 24 </w:t>
      </w:r>
      <w:proofErr w:type="spellStart"/>
      <w:r w:rsidRPr="005610D3">
        <w:rPr>
          <w:bCs/>
        </w:rPr>
        <w:t>месеца</w:t>
      </w:r>
      <w:proofErr w:type="spellEnd"/>
      <w:r w:rsidRPr="000F6F5E">
        <w:rPr>
          <w:bCs/>
        </w:rPr>
        <w:t xml:space="preserve">), </w:t>
      </w:r>
      <w:r w:rsidRPr="000F6F5E">
        <w:rPr>
          <w:bCs/>
          <w:lang w:val="ru-RU"/>
        </w:rPr>
        <w:t>и рачуна се од датума примопредаје предметних  радо</w:t>
      </w:r>
      <w:r w:rsidR="000728D1" w:rsidRPr="000F6F5E">
        <w:rPr>
          <w:bCs/>
          <w:lang w:val="ru-RU"/>
        </w:rPr>
        <w:t xml:space="preserve">ва. </w:t>
      </w:r>
    </w:p>
    <w:p w:rsidR="000F0E8C" w:rsidRPr="000F6F5E" w:rsidRDefault="008B0438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је дужан да о свом трошку отклони све недостатке који се покажу у току гарантног рока, а који су наступили услед тога што се </w:t>
      </w: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није држао својих обавеза у погледу квалитета </w:t>
      </w:r>
      <w:r w:rsidRPr="000F6F5E">
        <w:rPr>
          <w:bCs/>
          <w:lang w:val="ru-RU"/>
        </w:rPr>
        <w:t>монтаже</w:t>
      </w:r>
      <w:r w:rsidR="000F0E8C" w:rsidRPr="000F6F5E">
        <w:rPr>
          <w:bCs/>
          <w:lang w:val="ru-RU"/>
        </w:rPr>
        <w:t xml:space="preserve"> и материјала у року од </w:t>
      </w:r>
      <w:r w:rsidR="000C76A8" w:rsidRPr="000F6F5E">
        <w:rPr>
          <w:bCs/>
          <w:lang w:val="ru-RU"/>
        </w:rPr>
        <w:t>10</w:t>
      </w:r>
      <w:r w:rsidR="000F0E8C" w:rsidRPr="000F6F5E">
        <w:rPr>
          <w:bCs/>
          <w:lang w:val="ru-RU"/>
        </w:rPr>
        <w:t xml:space="preserve"> дана од пријема писаног захтева од стране Наручиоца.</w:t>
      </w:r>
    </w:p>
    <w:p w:rsidR="000F0E8C" w:rsidRDefault="000F0E8C" w:rsidP="000F0E8C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Независно од права из гаранције,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r w:rsidRPr="000F6F5E">
        <w:rPr>
          <w:bCs/>
          <w:lang w:val="ru-RU"/>
        </w:rPr>
        <w:t xml:space="preserve">има право да од </w:t>
      </w:r>
      <w:r w:rsidR="008B0438" w:rsidRPr="000F6F5E">
        <w:rPr>
          <w:bCs/>
          <w:lang w:val="ru-RU"/>
        </w:rPr>
        <w:t>извршиоца</w:t>
      </w:r>
      <w:r w:rsidRPr="000F6F5E">
        <w:rPr>
          <w:bCs/>
          <w:lang w:val="ru-RU"/>
        </w:rPr>
        <w:t xml:space="preserve"> захтева накнаду штете која је нас</w:t>
      </w:r>
      <w:r w:rsidR="005A7CF6">
        <w:rPr>
          <w:bCs/>
          <w:lang w:val="ru-RU"/>
        </w:rPr>
        <w:t>тала као последица</w:t>
      </w:r>
      <w:r w:rsidRPr="000F6F5E">
        <w:rPr>
          <w:bCs/>
          <w:lang w:val="ru-RU"/>
        </w:rPr>
        <w:t xml:space="preserve"> уградње материјала неодговарајућег квалитета.</w:t>
      </w:r>
    </w:p>
    <w:p w:rsidR="00FB0F04" w:rsidRPr="000F6F5E" w:rsidRDefault="00FB0F04" w:rsidP="000F0E8C">
      <w:pPr>
        <w:ind w:firstLine="709"/>
        <w:jc w:val="both"/>
      </w:pPr>
    </w:p>
    <w:p w:rsidR="003402F8" w:rsidRPr="000F6F5E" w:rsidRDefault="003402F8" w:rsidP="001A56B0">
      <w:pPr>
        <w:ind w:firstLine="709"/>
        <w:jc w:val="both"/>
        <w:rPr>
          <w:bCs/>
          <w:lang w:val="ru-RU"/>
        </w:rPr>
      </w:pPr>
    </w:p>
    <w:p w:rsidR="003402F8" w:rsidRPr="000F6F5E" w:rsidRDefault="00BF6C4B" w:rsidP="00BF6C4B">
      <w:pPr>
        <w:rPr>
          <w:b/>
          <w:lang w:val="ru-RU"/>
        </w:rPr>
      </w:pPr>
      <w:r w:rsidRPr="000F6F5E">
        <w:rPr>
          <w:b/>
          <w:lang w:val="ru-RU"/>
        </w:rPr>
        <w:t>КВАЛИТЕТ УГРАЂЕНЕ ОПРЕМЕ И МАТЕРИЈАЛА</w:t>
      </w:r>
    </w:p>
    <w:p w:rsidR="003402F8" w:rsidRPr="000F6F5E" w:rsidRDefault="003402F8" w:rsidP="003402F8">
      <w:pPr>
        <w:jc w:val="center"/>
        <w:rPr>
          <w:b/>
          <w:lang w:val="ru-RU"/>
        </w:rPr>
      </w:pPr>
    </w:p>
    <w:p w:rsidR="009F607B" w:rsidRPr="006823D1" w:rsidRDefault="003402F8" w:rsidP="006823D1">
      <w:pPr>
        <w:jc w:val="center"/>
        <w:rPr>
          <w:b/>
        </w:rPr>
      </w:pPr>
      <w:r w:rsidRPr="000F6F5E">
        <w:rPr>
          <w:b/>
          <w:lang w:val="ru-RU"/>
        </w:rPr>
        <w:t>Члан 1</w:t>
      </w:r>
      <w:r w:rsidR="00FF7CFC" w:rsidRPr="000F6F5E">
        <w:rPr>
          <w:b/>
        </w:rPr>
        <w:t>1</w:t>
      </w:r>
      <w:r w:rsidRPr="000F6F5E">
        <w:rPr>
          <w:b/>
        </w:rPr>
        <w:t>.</w:t>
      </w:r>
    </w:p>
    <w:p w:rsidR="008B4C2A" w:rsidRDefault="008B4C2A" w:rsidP="00985D05">
      <w:pPr>
        <w:jc w:val="both"/>
        <w:rPr>
          <w:bCs/>
          <w:lang w:val="ru-RU"/>
        </w:rPr>
      </w:pPr>
      <w:r>
        <w:rPr>
          <w:bCs/>
        </w:rPr>
        <w:tab/>
      </w:r>
    </w:p>
    <w:p w:rsidR="000370B1" w:rsidRDefault="000370B1" w:rsidP="000370B1">
      <w:pPr>
        <w:jc w:val="both"/>
        <w:rPr>
          <w:bCs/>
        </w:rPr>
      </w:pPr>
      <w:r>
        <w:rPr>
          <w:bCs/>
          <w:lang w:val="ru-RU"/>
        </w:rPr>
        <w:t xml:space="preserve">За укупан уграђени материјал и опрему </w:t>
      </w:r>
      <w:r>
        <w:rPr>
          <w:lang w:val="ru-RU"/>
        </w:rPr>
        <w:t xml:space="preserve">Извршилац </w:t>
      </w:r>
      <w:r>
        <w:rPr>
          <w:bCs/>
          <w:lang w:val="ru-RU"/>
        </w:rPr>
        <w:t xml:space="preserve">мора да има сертификате квалитета и атесте у складу са стандардом </w:t>
      </w:r>
      <w:r>
        <w:rPr>
          <w:bCs/>
        </w:rPr>
        <w:t>SRPS EN 1176.</w:t>
      </w:r>
      <w:r>
        <w:rPr>
          <w:bCs/>
          <w:lang w:val="ru-RU"/>
        </w:rPr>
        <w:t xml:space="preserve"> </w:t>
      </w:r>
    </w:p>
    <w:p w:rsidR="000370B1" w:rsidRDefault="000370B1" w:rsidP="000370B1">
      <w:pPr>
        <w:jc w:val="both"/>
      </w:pPr>
      <w:r>
        <w:rPr>
          <w:bCs/>
        </w:rPr>
        <w:tab/>
      </w:r>
      <w:proofErr w:type="spellStart"/>
      <w:r>
        <w:rPr>
          <w:bCs/>
        </w:rPr>
        <w:t>Извођач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обавези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изврши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преглед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игралишта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складу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Правилником</w:t>
      </w:r>
      <w:proofErr w:type="spellEnd"/>
      <w:r>
        <w:rPr>
          <w:bCs/>
        </w:rPr>
        <w:t xml:space="preserve">.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преглед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обављен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именованог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редовне</w:t>
      </w:r>
      <w:proofErr w:type="spellEnd"/>
      <w:r>
        <w:t xml:space="preserve"> и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прегледе</w:t>
      </w:r>
      <w:proofErr w:type="spellEnd"/>
      <w:r>
        <w:t xml:space="preserve"> </w:t>
      </w:r>
      <w:proofErr w:type="spellStart"/>
      <w:r>
        <w:t>дечјих</w:t>
      </w:r>
      <w:proofErr w:type="spellEnd"/>
      <w:r>
        <w:t xml:space="preserve"> </w:t>
      </w:r>
      <w:proofErr w:type="spellStart"/>
      <w:r>
        <w:t>игралишта</w:t>
      </w:r>
      <w:proofErr w:type="spellEnd"/>
      <w:r>
        <w:t xml:space="preserve">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потврђује</w:t>
      </w:r>
      <w:proofErr w:type="spellEnd"/>
      <w:r>
        <w:t xml:space="preserve"> </w:t>
      </w:r>
      <w:proofErr w:type="spellStart"/>
      <w:r>
        <w:t>општи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безбедности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и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испуњење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постављање</w:t>
      </w:r>
      <w:proofErr w:type="spellEnd"/>
      <w:r>
        <w:t xml:space="preserve"> </w:t>
      </w:r>
      <w:proofErr w:type="spellStart"/>
      <w:r>
        <w:t>дечјег</w:t>
      </w:r>
      <w:proofErr w:type="spellEnd"/>
      <w:r>
        <w:t xml:space="preserve"> </w:t>
      </w:r>
      <w:proofErr w:type="spellStart"/>
      <w:r>
        <w:t>игралишта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дечје</w:t>
      </w:r>
      <w:proofErr w:type="spellEnd"/>
      <w:r>
        <w:t xml:space="preserve"> </w:t>
      </w:r>
      <w:proofErr w:type="spellStart"/>
      <w:r>
        <w:t>игралиште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релевантне</w:t>
      </w:r>
      <w:proofErr w:type="spellEnd"/>
      <w:r>
        <w:t xml:space="preserve"> </w:t>
      </w:r>
      <w:proofErr w:type="spellStart"/>
      <w:r>
        <w:t>захтеве</w:t>
      </w:r>
      <w:proofErr w:type="spellEnd"/>
      <w:r>
        <w:t xml:space="preserve"> </w:t>
      </w:r>
      <w:proofErr w:type="spellStart"/>
      <w:r>
        <w:t>Правилника</w:t>
      </w:r>
      <w:proofErr w:type="spellEnd"/>
      <w:r>
        <w:t>.</w:t>
      </w:r>
    </w:p>
    <w:p w:rsidR="000370B1" w:rsidRDefault="000370B1" w:rsidP="000370B1">
      <w:pPr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Именовано тело после обављеног прегледа сачињава Извештај о прегледу, који садржи све евентуалне недостатке на дечјем игралишту, као и рок за њихово отклањање. У Извештају о прегледу дечјег игралишта, који се издаје на основу спроведеног првог прегледа, нарочито се наводе подаци о власнику дечјег игралишта, као и о пропису на основу којег је тај преглед </w:t>
      </w:r>
      <w:r>
        <w:rPr>
          <w:bCs/>
          <w:lang w:val="ru-RU"/>
        </w:rPr>
        <w:lastRenderedPageBreak/>
        <w:t>извршен (назив прописа и број службеног гласила у коме је тај пропис објављен).</w:t>
      </w:r>
    </w:p>
    <w:p w:rsidR="000370B1" w:rsidRDefault="000370B1" w:rsidP="000370B1">
      <w:pPr>
        <w:jc w:val="both"/>
        <w:rPr>
          <w:bCs/>
          <w:lang w:val="ru-RU"/>
        </w:rPr>
      </w:pPr>
      <w:r>
        <w:rPr>
          <w:bCs/>
          <w:lang w:val="ru-RU"/>
        </w:rPr>
        <w:tab/>
        <w:t>Лице одговорно за постављање дечјег игралишта после достављеног Извештаја о прегледу предузима све потребне радње ради отклањања свих недостатака који су утврђени у Извештају о прегледу.</w:t>
      </w:r>
    </w:p>
    <w:p w:rsidR="000370B1" w:rsidRDefault="000370B1" w:rsidP="000370B1">
      <w:pPr>
        <w:jc w:val="both"/>
        <w:rPr>
          <w:bCs/>
          <w:lang w:val="ru-RU"/>
        </w:rPr>
      </w:pPr>
      <w:r>
        <w:rPr>
          <w:bCs/>
          <w:lang w:val="ru-RU"/>
        </w:rPr>
        <w:tab/>
        <w:t>Отклоњене недостатке Именовано тело потврђује издавањем новог извештаја о прегледу.</w:t>
      </w:r>
    </w:p>
    <w:p w:rsidR="000370B1" w:rsidRDefault="000370B1" w:rsidP="000370B1">
      <w:pPr>
        <w:jc w:val="both"/>
        <w:rPr>
          <w:bCs/>
          <w:lang w:val="ru-RU"/>
        </w:rPr>
      </w:pPr>
      <w:r>
        <w:rPr>
          <w:bCs/>
          <w:lang w:val="ru-RU"/>
        </w:rPr>
        <w:tab/>
        <w:t>Када дечје игралиште испуњава све релевантне захтеве Правилника, Именовано тело за редовне и ванредне прегледе потврђује усаглашеност издавањем Сертификата о првом прегледу.</w:t>
      </w:r>
    </w:p>
    <w:p w:rsidR="00FB0F04" w:rsidRDefault="00FB0F04" w:rsidP="008B4C2A">
      <w:pPr>
        <w:jc w:val="both"/>
        <w:rPr>
          <w:bCs/>
          <w:lang w:val="ru-RU"/>
        </w:rPr>
      </w:pPr>
    </w:p>
    <w:p w:rsidR="003402F8" w:rsidRPr="000F6F5E" w:rsidRDefault="008B4C2A" w:rsidP="003402F8">
      <w:pPr>
        <w:jc w:val="both"/>
        <w:rPr>
          <w:bCs/>
        </w:rPr>
      </w:pPr>
      <w:r>
        <w:rPr>
          <w:bCs/>
          <w:lang w:val="ru-RU"/>
        </w:rPr>
        <w:tab/>
      </w:r>
    </w:p>
    <w:p w:rsidR="00B74E1E" w:rsidRPr="000F6F5E" w:rsidRDefault="00BF6C4B" w:rsidP="00BF6C4B">
      <w:pPr>
        <w:rPr>
          <w:b/>
          <w:lang w:val="ru-RU"/>
        </w:rPr>
      </w:pPr>
      <w:r w:rsidRPr="000F6F5E">
        <w:rPr>
          <w:b/>
          <w:lang w:val="ru-RU"/>
        </w:rPr>
        <w:t xml:space="preserve">ПРИМОПРЕДАЈА </w:t>
      </w:r>
    </w:p>
    <w:p w:rsidR="00B74E1E" w:rsidRPr="000F6F5E" w:rsidRDefault="00B74E1E" w:rsidP="00B74E1E">
      <w:pPr>
        <w:jc w:val="center"/>
        <w:rPr>
          <w:b/>
          <w:lang w:val="ru-RU"/>
        </w:rPr>
      </w:pPr>
    </w:p>
    <w:p w:rsidR="00B74E1E" w:rsidRPr="000F6F5E" w:rsidRDefault="00B74E1E" w:rsidP="00B74E1E">
      <w:pPr>
        <w:jc w:val="center"/>
        <w:rPr>
          <w:b/>
        </w:rPr>
      </w:pPr>
      <w:r w:rsidRPr="000F6F5E">
        <w:rPr>
          <w:b/>
          <w:lang w:val="ru-RU"/>
        </w:rPr>
        <w:t>Члан 1</w:t>
      </w:r>
      <w:r w:rsidR="00E906EE" w:rsidRPr="000F6F5E">
        <w:rPr>
          <w:b/>
        </w:rPr>
        <w:t>2</w:t>
      </w:r>
      <w:r w:rsidRPr="000F6F5E">
        <w:rPr>
          <w:b/>
        </w:rPr>
        <w:t>.</w:t>
      </w:r>
    </w:p>
    <w:p w:rsidR="00B74E1E" w:rsidRPr="000F6F5E" w:rsidRDefault="00B74E1E" w:rsidP="00DD4619">
      <w:pPr>
        <w:ind w:firstLine="708"/>
        <w:jc w:val="both"/>
        <w:rPr>
          <w:bCs/>
          <w:lang w:val="ru-RU"/>
        </w:rPr>
      </w:pPr>
      <w:r w:rsidRPr="000F6F5E">
        <w:rPr>
          <w:lang w:val="ru-RU"/>
        </w:rPr>
        <w:t xml:space="preserve">Примопредаја </w:t>
      </w:r>
      <w:r w:rsidR="00FB0F04">
        <w:rPr>
          <w:lang w:val="ru-RU"/>
        </w:rPr>
        <w:t>мобилијара</w:t>
      </w:r>
      <w:r w:rsidRPr="000F6F5E">
        <w:rPr>
          <w:lang w:val="ru-RU"/>
        </w:rPr>
        <w:t xml:space="preserve"> врши се по завршетку </w:t>
      </w:r>
      <w:r w:rsidR="00DD4619" w:rsidRPr="000F6F5E">
        <w:rPr>
          <w:lang w:val="ru-RU"/>
        </w:rPr>
        <w:t>монтаже реквизита</w:t>
      </w:r>
      <w:r w:rsidRPr="000F6F5E">
        <w:rPr>
          <w:bCs/>
          <w:lang w:val="ru-RU"/>
        </w:rPr>
        <w:t>.</w:t>
      </w:r>
    </w:p>
    <w:p w:rsidR="00B74E1E" w:rsidRPr="006823D1" w:rsidRDefault="00B20CE4" w:rsidP="00B74E1E">
      <w:pPr>
        <w:jc w:val="both"/>
        <w:rPr>
          <w:bCs/>
          <w:lang w:val="ru-RU"/>
        </w:rPr>
      </w:pPr>
      <w:r>
        <w:rPr>
          <w:bCs/>
          <w:lang w:val="ru-RU"/>
        </w:rPr>
        <w:tab/>
        <w:t>Примопредаја радова</w:t>
      </w:r>
      <w:r w:rsidR="00B74E1E" w:rsidRPr="000F6F5E">
        <w:rPr>
          <w:bCs/>
          <w:lang w:val="ru-RU"/>
        </w:rPr>
        <w:t xml:space="preserve"> врши </w:t>
      </w:r>
      <w:r>
        <w:rPr>
          <w:bCs/>
          <w:lang w:val="ru-RU"/>
        </w:rPr>
        <w:t xml:space="preserve">се </w:t>
      </w:r>
      <w:r w:rsidR="00B74E1E" w:rsidRPr="000F6F5E">
        <w:rPr>
          <w:bCs/>
          <w:lang w:val="ru-RU"/>
        </w:rPr>
        <w:t>најкасније у року од 15 (пет</w:t>
      </w:r>
      <w:r w:rsidR="00773636" w:rsidRPr="000F6F5E">
        <w:rPr>
          <w:bCs/>
          <w:lang w:val="ru-RU"/>
        </w:rPr>
        <w:t xml:space="preserve">наест) дана од завршетка </w:t>
      </w:r>
      <w:r w:rsidR="00DD4619" w:rsidRPr="000F6F5E">
        <w:rPr>
          <w:bCs/>
          <w:lang w:val="ru-RU"/>
        </w:rPr>
        <w:t>монтаже реквизита</w:t>
      </w:r>
      <w:r w:rsidR="00773636" w:rsidRPr="000F6F5E">
        <w:rPr>
          <w:bCs/>
          <w:lang w:val="ru-RU"/>
        </w:rPr>
        <w:t>.</w:t>
      </w:r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Грешке, односно недостатке које утврди Наручилац у току извођења или приликом преузимања и предаје, </w:t>
      </w:r>
      <w:r w:rsidR="00DD4619" w:rsidRPr="000F6F5E">
        <w:rPr>
          <w:lang w:val="ru-RU"/>
        </w:rPr>
        <w:t>Извршилац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мора да отклони без одлагања. Уколико те недостатке </w:t>
      </w:r>
      <w:r w:rsidR="00A42AC2" w:rsidRPr="000F6F5E">
        <w:rPr>
          <w:lang w:val="ru-RU"/>
        </w:rPr>
        <w:t>И</w:t>
      </w:r>
      <w:r w:rsidR="00DD4619" w:rsidRPr="000F6F5E">
        <w:rPr>
          <w:lang w:val="ru-RU"/>
        </w:rPr>
        <w:t>звшилац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не почне да отклања у року од </w:t>
      </w:r>
      <w:r w:rsidR="001D01B5" w:rsidRPr="000F6F5E">
        <w:rPr>
          <w:bCs/>
          <w:lang w:val="ru-RU"/>
        </w:rPr>
        <w:t>10</w:t>
      </w:r>
      <w:r w:rsidRPr="000F6F5E">
        <w:rPr>
          <w:bCs/>
          <w:lang w:val="ru-RU"/>
        </w:rPr>
        <w:t xml:space="preserve"> (</w:t>
      </w:r>
      <w:r w:rsidR="001D01B5" w:rsidRPr="000F6F5E">
        <w:rPr>
          <w:bCs/>
          <w:lang w:val="ru-RU"/>
        </w:rPr>
        <w:t>десет</w:t>
      </w:r>
      <w:r w:rsidRPr="000F6F5E">
        <w:rPr>
          <w:bCs/>
          <w:lang w:val="ru-RU"/>
        </w:rPr>
        <w:t xml:space="preserve">) дана и ако их не отклони у споразумно утврђеном року, Наручилац </w:t>
      </w:r>
      <w:proofErr w:type="spellStart"/>
      <w:r w:rsidRPr="000F6F5E">
        <w:rPr>
          <w:bCs/>
        </w:rPr>
        <w:t>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право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недостатке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отклони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преко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другог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лица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терет</w:t>
      </w:r>
      <w:proofErr w:type="spellEnd"/>
      <w:r w:rsidRPr="000F6F5E">
        <w:rPr>
          <w:bCs/>
        </w:rPr>
        <w:t xml:space="preserve"> </w:t>
      </w:r>
      <w:proofErr w:type="spellStart"/>
      <w:r w:rsidR="00DD4619" w:rsidRPr="000F6F5E">
        <w:rPr>
          <w:bCs/>
        </w:rPr>
        <w:t>Извршиоца</w:t>
      </w:r>
      <w:proofErr w:type="spellEnd"/>
      <w:r w:rsidRPr="000F6F5E">
        <w:rPr>
          <w:bCs/>
        </w:rPr>
        <w:t>.</w:t>
      </w:r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Евентуално уступање отклањања недостатака другом лицу, </w:t>
      </w:r>
      <w:r w:rsidRPr="000F6F5E">
        <w:rPr>
          <w:lang w:val="ru-RU"/>
        </w:rPr>
        <w:t>Наручилац</w:t>
      </w:r>
      <w:r w:rsidRPr="000F6F5E">
        <w:rPr>
          <w:bCs/>
          <w:lang w:val="ru-RU"/>
        </w:rPr>
        <w:t xml:space="preserve"> ће учинити по тржишним ценама и са пажњом доброг привредника. </w:t>
      </w:r>
    </w:p>
    <w:p w:rsidR="0012216F" w:rsidRPr="000F6F5E" w:rsidRDefault="0012216F" w:rsidP="00BF6C4B">
      <w:pPr>
        <w:rPr>
          <w:b/>
          <w:bCs/>
        </w:rPr>
      </w:pPr>
    </w:p>
    <w:p w:rsidR="00B74E1E" w:rsidRPr="000F6F5E" w:rsidRDefault="00BF6C4B" w:rsidP="00BF6C4B">
      <w:pPr>
        <w:rPr>
          <w:b/>
          <w:bCs/>
        </w:rPr>
      </w:pPr>
      <w:r w:rsidRPr="000F6F5E">
        <w:rPr>
          <w:b/>
          <w:bCs/>
        </w:rPr>
        <w:t>ИЗМЕНЕ УГОВОРА</w:t>
      </w:r>
    </w:p>
    <w:p w:rsidR="00B74E1E" w:rsidRPr="000F6F5E" w:rsidRDefault="00B74E1E" w:rsidP="00B74E1E">
      <w:pPr>
        <w:jc w:val="center"/>
        <w:rPr>
          <w:b/>
          <w:bCs/>
        </w:rPr>
      </w:pPr>
    </w:p>
    <w:p w:rsidR="00B74E1E" w:rsidRPr="000F6F5E" w:rsidRDefault="00B74E1E" w:rsidP="00B74E1E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</w:t>
      </w:r>
      <w:r w:rsidR="00BF3B52" w:rsidRPr="000F6F5E">
        <w:rPr>
          <w:b/>
          <w:bCs/>
        </w:rPr>
        <w:t>3</w:t>
      </w:r>
      <w:r w:rsidRPr="000F6F5E">
        <w:rPr>
          <w:b/>
          <w:bCs/>
        </w:rPr>
        <w:t>.</w:t>
      </w:r>
    </w:p>
    <w:p w:rsidR="00B74E1E" w:rsidRPr="000F6F5E" w:rsidRDefault="00743FD7" w:rsidP="00AA56CB">
      <w:pPr>
        <w:autoSpaceDE w:val="0"/>
        <w:jc w:val="both"/>
        <w:rPr>
          <w:rFonts w:eastAsia="Calibri-Bold"/>
          <w:bCs/>
        </w:rPr>
      </w:pPr>
      <w:r w:rsidRPr="000F6F5E">
        <w:rPr>
          <w:rFonts w:eastAsia="Calibri-Bold"/>
          <w:bCs/>
        </w:rPr>
        <w:tab/>
      </w:r>
      <w:proofErr w:type="spellStart"/>
      <w:r w:rsidR="00AA56CB">
        <w:rPr>
          <w:rFonts w:eastAsia="Calibri-Bold"/>
          <w:bCs/>
        </w:rPr>
        <w:t>Овај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Уговор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се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може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изменити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током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трајања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Уговора</w:t>
      </w:r>
      <w:proofErr w:type="spellEnd"/>
      <w:r w:rsidR="00AA56CB">
        <w:rPr>
          <w:rFonts w:eastAsia="Calibri-Bold"/>
          <w:bCs/>
        </w:rPr>
        <w:t xml:space="preserve"> у </w:t>
      </w:r>
      <w:proofErr w:type="spellStart"/>
      <w:r w:rsidR="00AA56CB">
        <w:rPr>
          <w:rFonts w:eastAsia="Calibri-Bold"/>
          <w:bCs/>
        </w:rPr>
        <w:t>складу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са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одредбама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чл</w:t>
      </w:r>
      <w:proofErr w:type="spellEnd"/>
      <w:r w:rsidR="00AA56CB">
        <w:rPr>
          <w:rFonts w:eastAsia="Calibri-Bold"/>
          <w:bCs/>
        </w:rPr>
        <w:t xml:space="preserve">. 156-161 </w:t>
      </w:r>
      <w:proofErr w:type="spellStart"/>
      <w:r w:rsidR="00AA56CB">
        <w:rPr>
          <w:rFonts w:eastAsia="Calibri-Bold"/>
          <w:bCs/>
        </w:rPr>
        <w:t>Закона</w:t>
      </w:r>
      <w:proofErr w:type="spellEnd"/>
      <w:r w:rsidR="00AA56CB">
        <w:rPr>
          <w:rFonts w:eastAsia="Calibri-Bold"/>
          <w:bCs/>
        </w:rPr>
        <w:t>.</w:t>
      </w:r>
      <w:r w:rsidR="00B74E1E" w:rsidRPr="000F6F5E">
        <w:rPr>
          <w:rFonts w:eastAsia="Calibri-Bold"/>
          <w:bCs/>
        </w:rPr>
        <w:t xml:space="preserve"> </w:t>
      </w:r>
    </w:p>
    <w:p w:rsidR="00B74E1E" w:rsidRPr="000F6F5E" w:rsidRDefault="00B74E1E" w:rsidP="00743FD7">
      <w:pPr>
        <w:autoSpaceDE w:val="0"/>
        <w:ind w:firstLine="708"/>
        <w:jc w:val="both"/>
        <w:rPr>
          <w:rFonts w:eastAsia="Calibri-Bold"/>
          <w:bCs/>
        </w:rPr>
      </w:pPr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Наручилац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ће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дозвол</w:t>
      </w:r>
      <w:r w:rsidR="00DD4619" w:rsidRPr="000F6F5E">
        <w:rPr>
          <w:rFonts w:eastAsia="Calibri-Bold"/>
          <w:bCs/>
        </w:rPr>
        <w:t>ит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продужетак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рока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за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извођење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радова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ако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наступе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околности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које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извођач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радова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није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могао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да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утиче</w:t>
      </w:r>
      <w:proofErr w:type="spellEnd"/>
      <w:r w:rsidRPr="000F6F5E">
        <w:rPr>
          <w:rFonts w:eastAsia="Calibri-Bold"/>
          <w:bCs/>
        </w:rPr>
        <w:t xml:space="preserve">, а </w:t>
      </w:r>
      <w:proofErr w:type="spellStart"/>
      <w:r w:rsidRPr="000F6F5E">
        <w:rPr>
          <w:rFonts w:eastAsia="Calibri-Bold"/>
          <w:bCs/>
        </w:rPr>
        <w:t>које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се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односе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</w:t>
      </w:r>
      <w:proofErr w:type="spellEnd"/>
      <w:r w:rsidRPr="000F6F5E">
        <w:rPr>
          <w:rFonts w:eastAsia="Calibri-Bold"/>
          <w:bCs/>
        </w:rPr>
        <w:t>: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природни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догађај</w:t>
      </w:r>
      <w:proofErr w:type="spellEnd"/>
      <w:r w:rsidRPr="000F6F5E">
        <w:rPr>
          <w:rFonts w:eastAsia="Arial Unicode MS"/>
          <w:bCs/>
          <w:kern w:val="1"/>
        </w:rPr>
        <w:t xml:space="preserve"> (</w:t>
      </w:r>
      <w:proofErr w:type="spellStart"/>
      <w:r w:rsidRPr="000F6F5E">
        <w:rPr>
          <w:rFonts w:eastAsia="Arial Unicode MS"/>
          <w:bCs/>
          <w:kern w:val="1"/>
        </w:rPr>
        <w:t>пожар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поплава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земљотрес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изузетно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лоше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време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неуобичајено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годишње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доба</w:t>
      </w:r>
      <w:proofErr w:type="spellEnd"/>
      <w:r w:rsidRPr="000F6F5E">
        <w:rPr>
          <w:rFonts w:eastAsia="Arial Unicode MS"/>
          <w:bCs/>
          <w:kern w:val="1"/>
        </w:rPr>
        <w:t xml:space="preserve"> и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место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коме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се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изводе</w:t>
      </w:r>
      <w:proofErr w:type="spellEnd"/>
      <w:r w:rsidRPr="000F6F5E">
        <w:rPr>
          <w:rFonts w:eastAsia="Arial Unicode MS"/>
          <w:bCs/>
          <w:kern w:val="1"/>
        </w:rPr>
        <w:t xml:space="preserve"> и </w:t>
      </w:r>
      <w:proofErr w:type="spellStart"/>
      <w:r w:rsidRPr="000F6F5E">
        <w:rPr>
          <w:rFonts w:eastAsia="Arial Unicode MS"/>
          <w:bCs/>
          <w:kern w:val="1"/>
        </w:rPr>
        <w:t>сл</w:t>
      </w:r>
      <w:proofErr w:type="spellEnd"/>
      <w:r w:rsidRPr="000F6F5E">
        <w:rPr>
          <w:rFonts w:eastAsia="Arial Unicode MS"/>
          <w:bCs/>
          <w:kern w:val="1"/>
        </w:rPr>
        <w:t>.);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мере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буду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предвиђене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актима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надлежних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органа</w:t>
      </w:r>
      <w:proofErr w:type="spellEnd"/>
      <w:r w:rsidRPr="000F6F5E">
        <w:rPr>
          <w:rFonts w:eastAsia="Arial Unicode MS"/>
          <w:bCs/>
          <w:kern w:val="1"/>
        </w:rPr>
        <w:t>;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услови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извођење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у </w:t>
      </w:r>
      <w:proofErr w:type="spellStart"/>
      <w:r w:rsidRPr="000F6F5E">
        <w:rPr>
          <w:rFonts w:eastAsia="Arial Unicode MS"/>
          <w:bCs/>
          <w:kern w:val="1"/>
        </w:rPr>
        <w:t>земљи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или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води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непредвиђене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Извођач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приликом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извођења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није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знао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нити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могао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знати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се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морају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извести</w:t>
      </w:r>
      <w:proofErr w:type="spellEnd"/>
      <w:r w:rsidRPr="000F6F5E">
        <w:rPr>
          <w:rFonts w:eastAsia="Arial Unicode MS"/>
          <w:bCs/>
          <w:kern w:val="1"/>
        </w:rPr>
        <w:t>.</w:t>
      </w:r>
    </w:p>
    <w:p w:rsidR="003402F8" w:rsidRPr="000F6F5E" w:rsidRDefault="003402F8" w:rsidP="001A56B0">
      <w:pPr>
        <w:ind w:firstLine="709"/>
        <w:jc w:val="both"/>
      </w:pPr>
    </w:p>
    <w:p w:rsidR="00C7684B" w:rsidRPr="000F6F5E" w:rsidRDefault="00C7684B" w:rsidP="00C7684B">
      <w:pPr>
        <w:suppressAutoHyphens w:val="0"/>
        <w:spacing w:before="280"/>
        <w:ind w:right="432"/>
        <w:jc w:val="both"/>
        <w:rPr>
          <w:b/>
          <w:bCs/>
        </w:rPr>
      </w:pPr>
      <w:r w:rsidRPr="000F6F5E">
        <w:rPr>
          <w:b/>
          <w:bCs/>
        </w:rPr>
        <w:t>ПРЕЛАЗНЕ И ЗАВРШНЕ ОДРЕДБЕ</w:t>
      </w:r>
    </w:p>
    <w:p w:rsidR="00C7684B" w:rsidRPr="000F6F5E" w:rsidRDefault="00C7684B" w:rsidP="006F1A05">
      <w:pPr>
        <w:suppressAutoHyphens w:val="0"/>
        <w:jc w:val="center"/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FF7CFC" w:rsidRPr="000F6F5E">
        <w:rPr>
          <w:b/>
          <w:bCs/>
        </w:rPr>
        <w:t>1</w:t>
      </w:r>
      <w:r w:rsidR="00BF3B52" w:rsidRPr="000F6F5E">
        <w:rPr>
          <w:b/>
          <w:bCs/>
        </w:rPr>
        <w:t>4</w:t>
      </w:r>
      <w:r w:rsidRPr="000F6F5E">
        <w:rPr>
          <w:b/>
          <w:bCs/>
        </w:rPr>
        <w:t>.</w:t>
      </w:r>
    </w:p>
    <w:p w:rsidR="00C7684B" w:rsidRDefault="006F1A05" w:rsidP="006F1A05">
      <w:pPr>
        <w:suppressAutoHyphens w:val="0"/>
        <w:jc w:val="both"/>
      </w:pPr>
      <w:r>
        <w:tab/>
      </w:r>
      <w:proofErr w:type="spellStart"/>
      <w:r w:rsidR="00C7684B" w:rsidRPr="000F6F5E">
        <w:t>Уговорне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стране</w:t>
      </w:r>
      <w:proofErr w:type="spellEnd"/>
      <w:r w:rsidR="00C7684B" w:rsidRPr="000F6F5E">
        <w:t xml:space="preserve"> </w:t>
      </w:r>
      <w:proofErr w:type="spellStart"/>
      <w:r w:rsidR="00C7684B" w:rsidRPr="000F6F5E">
        <w:t>су</w:t>
      </w:r>
      <w:proofErr w:type="spellEnd"/>
      <w:r w:rsidR="00C7684B" w:rsidRPr="000F6F5E">
        <w:t xml:space="preserve"> </w:t>
      </w:r>
      <w:proofErr w:type="spellStart"/>
      <w:r w:rsidR="00C7684B" w:rsidRPr="000F6F5E">
        <w:t>сагласне</w:t>
      </w:r>
      <w:proofErr w:type="spellEnd"/>
      <w:r w:rsidR="00C7684B" w:rsidRPr="000F6F5E">
        <w:t xml:space="preserve"> </w:t>
      </w:r>
      <w:proofErr w:type="spellStart"/>
      <w:r w:rsidR="00C7684B" w:rsidRPr="000F6F5E">
        <w:t>да</w:t>
      </w:r>
      <w:proofErr w:type="spellEnd"/>
      <w:r w:rsidR="00C7684B" w:rsidRPr="000F6F5E">
        <w:t xml:space="preserve"> </w:t>
      </w:r>
      <w:proofErr w:type="spellStart"/>
      <w:r w:rsidR="00C7684B" w:rsidRPr="000F6F5E">
        <w:t>се</w:t>
      </w:r>
      <w:proofErr w:type="spellEnd"/>
      <w:r w:rsidR="00C7684B" w:rsidRPr="000F6F5E">
        <w:t xml:space="preserve"> </w:t>
      </w:r>
      <w:proofErr w:type="spellStart"/>
      <w:r w:rsidR="00C7684B" w:rsidRPr="000F6F5E">
        <w:t>на</w:t>
      </w:r>
      <w:proofErr w:type="spellEnd"/>
      <w:r w:rsidR="00C7684B" w:rsidRPr="000F6F5E">
        <w:t xml:space="preserve"> </w:t>
      </w:r>
      <w:proofErr w:type="spellStart"/>
      <w:r w:rsidR="00C7684B" w:rsidRPr="000F6F5E">
        <w:t>све</w:t>
      </w:r>
      <w:proofErr w:type="spellEnd"/>
      <w:r w:rsidR="00C7684B" w:rsidRPr="000F6F5E">
        <w:t xml:space="preserve"> </w:t>
      </w:r>
      <w:proofErr w:type="spellStart"/>
      <w:r w:rsidR="00C7684B" w:rsidRPr="000F6F5E">
        <w:t>међусобне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односе</w:t>
      </w:r>
      <w:proofErr w:type="spellEnd"/>
      <w:r w:rsidR="00C7684B" w:rsidRPr="000F6F5E">
        <w:t xml:space="preserve"> </w:t>
      </w:r>
      <w:proofErr w:type="spellStart"/>
      <w:r w:rsidR="00C7684B" w:rsidRPr="000F6F5E">
        <w:t>кој</w:t>
      </w:r>
      <w:r>
        <w:t>и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 w:rsidR="00C7684B" w:rsidRPr="000F6F5E">
        <w:t xml:space="preserve"> </w:t>
      </w:r>
      <w:proofErr w:type="spellStart"/>
      <w:r w:rsidR="00C7684B" w:rsidRPr="000F6F5E">
        <w:t>непосредно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примењују</w:t>
      </w:r>
      <w:proofErr w:type="spellEnd"/>
      <w:r w:rsidR="00C7684B" w:rsidRPr="000F6F5E">
        <w:t xml:space="preserve"> </w:t>
      </w:r>
      <w:proofErr w:type="spellStart"/>
      <w:r w:rsidR="00C7684B" w:rsidRPr="000F6F5E">
        <w:t>одредбе</w:t>
      </w:r>
      <w:proofErr w:type="spellEnd"/>
      <w:r w:rsidR="00C7684B" w:rsidRPr="000F6F5E">
        <w:t xml:space="preserve"> </w:t>
      </w:r>
      <w:proofErr w:type="spellStart"/>
      <w:r w:rsidR="00C7684B" w:rsidRPr="000F6F5E">
        <w:t>Закона</w:t>
      </w:r>
      <w:proofErr w:type="spellEnd"/>
      <w:r w:rsidR="00C7684B" w:rsidRPr="000F6F5E">
        <w:t xml:space="preserve"> о </w:t>
      </w:r>
      <w:proofErr w:type="spellStart"/>
      <w:r w:rsidR="00C7684B" w:rsidRPr="000F6F5E">
        <w:t>облигационим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односима</w:t>
      </w:r>
      <w:proofErr w:type="spellEnd"/>
      <w:r w:rsidR="00C7684B" w:rsidRPr="000F6F5E">
        <w:t>.</w:t>
      </w:r>
    </w:p>
    <w:p w:rsidR="000370B1" w:rsidRDefault="000370B1" w:rsidP="006F1A05">
      <w:pPr>
        <w:suppressAutoHyphens w:val="0"/>
        <w:jc w:val="both"/>
      </w:pPr>
    </w:p>
    <w:p w:rsidR="00AA56CB" w:rsidRPr="00AA56CB" w:rsidRDefault="00AA56CB" w:rsidP="006F1A05">
      <w:pPr>
        <w:suppressAutoHyphens w:val="0"/>
        <w:jc w:val="both"/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lastRenderedPageBreak/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E906EE" w:rsidRPr="000F6F5E">
        <w:rPr>
          <w:b/>
          <w:bCs/>
          <w:sz w:val="22"/>
          <w:szCs w:val="22"/>
        </w:rPr>
        <w:t>1</w:t>
      </w:r>
      <w:r w:rsidR="00BF3B52" w:rsidRPr="000F6F5E">
        <w:rPr>
          <w:b/>
          <w:bCs/>
          <w:sz w:val="22"/>
          <w:szCs w:val="22"/>
        </w:rPr>
        <w:t>5</w:t>
      </w:r>
      <w:r w:rsidRPr="000F6F5E">
        <w:rPr>
          <w:b/>
          <w:bCs/>
          <w:sz w:val="22"/>
          <w:szCs w:val="22"/>
        </w:rPr>
        <w:t>.</w:t>
      </w:r>
    </w:p>
    <w:p w:rsidR="00C7684B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Измене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допуне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наручилац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Извођач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вршити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искључиво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анексом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писаној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форми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складу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Уговором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Законом</w:t>
      </w:r>
      <w:proofErr w:type="spellEnd"/>
      <w:r w:rsidR="00C7684B" w:rsidRPr="000F6F5E">
        <w:rPr>
          <w:bCs/>
        </w:rPr>
        <w:t>.</w:t>
      </w:r>
    </w:p>
    <w:p w:rsidR="006F1A05" w:rsidRPr="006F1A05" w:rsidRDefault="006F1A05" w:rsidP="006F1A05">
      <w:pPr>
        <w:suppressAutoHyphens w:val="0"/>
        <w:jc w:val="both"/>
        <w:rPr>
          <w:bCs/>
        </w:rPr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BF3B52" w:rsidRPr="000F6F5E">
        <w:rPr>
          <w:b/>
          <w:bCs/>
          <w:sz w:val="22"/>
          <w:szCs w:val="22"/>
        </w:rPr>
        <w:t>16</w:t>
      </w:r>
      <w:r w:rsidRPr="000F6F5E">
        <w:rPr>
          <w:b/>
          <w:bCs/>
          <w:sz w:val="22"/>
          <w:szCs w:val="22"/>
        </w:rPr>
        <w:t>.</w:t>
      </w:r>
    </w:p>
    <w:p w:rsidR="00503EB6" w:rsidRPr="000F6F5E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Све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евентуалне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спорове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настале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из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уговорне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стране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сагласне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да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решавају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споразумно</w:t>
      </w:r>
      <w:proofErr w:type="spellEnd"/>
      <w:r w:rsidR="00C7684B" w:rsidRPr="000F6F5E">
        <w:rPr>
          <w:bCs/>
        </w:rPr>
        <w:t xml:space="preserve">, а </w:t>
      </w:r>
      <w:proofErr w:type="spellStart"/>
      <w:r w:rsidR="00C7684B" w:rsidRPr="000F6F5E">
        <w:rPr>
          <w:bCs/>
        </w:rPr>
        <w:t>уколико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то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није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могуће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уговарају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надлежност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Прив</w:t>
      </w:r>
      <w:r w:rsidR="002411DB">
        <w:rPr>
          <w:bCs/>
        </w:rPr>
        <w:t>редног</w:t>
      </w:r>
      <w:proofErr w:type="spellEnd"/>
      <w:r w:rsidR="002411DB">
        <w:rPr>
          <w:bCs/>
        </w:rPr>
        <w:t xml:space="preserve"> </w:t>
      </w:r>
      <w:proofErr w:type="spellStart"/>
      <w:r w:rsidR="002411DB">
        <w:rPr>
          <w:bCs/>
        </w:rPr>
        <w:t>суда</w:t>
      </w:r>
      <w:proofErr w:type="spellEnd"/>
      <w:r w:rsidR="002411DB">
        <w:rPr>
          <w:bCs/>
        </w:rPr>
        <w:t xml:space="preserve"> у </w:t>
      </w:r>
      <w:proofErr w:type="spellStart"/>
      <w:r w:rsidR="002411DB">
        <w:rPr>
          <w:bCs/>
        </w:rPr>
        <w:t>Зајечару</w:t>
      </w:r>
      <w:proofErr w:type="spellEnd"/>
      <w:r w:rsidR="00C7684B" w:rsidRPr="000F6F5E">
        <w:rPr>
          <w:bCs/>
        </w:rPr>
        <w:t>.</w:t>
      </w:r>
    </w:p>
    <w:p w:rsidR="00503EB6" w:rsidRPr="00AA56CB" w:rsidRDefault="00BF3B52" w:rsidP="006F1A05">
      <w:pPr>
        <w:suppressAutoHyphens w:val="0"/>
        <w:ind w:left="374" w:right="432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17</w:t>
      </w:r>
      <w:r w:rsidR="00AA56CB">
        <w:rPr>
          <w:b/>
          <w:bCs/>
        </w:rPr>
        <w:t>.</w:t>
      </w:r>
    </w:p>
    <w:p w:rsidR="00C7684B" w:rsidRDefault="006F1A05" w:rsidP="006F1A05">
      <w:pPr>
        <w:tabs>
          <w:tab w:val="left" w:pos="9781"/>
        </w:tabs>
        <w:suppressAutoHyphens w:val="0"/>
        <w:jc w:val="both"/>
      </w:pPr>
      <w:r>
        <w:t xml:space="preserve">            </w:t>
      </w:r>
      <w:proofErr w:type="spellStart"/>
      <w:r w:rsidR="00C7684B" w:rsidRPr="000F6F5E">
        <w:t>Уговор</w:t>
      </w:r>
      <w:proofErr w:type="spellEnd"/>
      <w:r w:rsidR="00C7684B" w:rsidRPr="000F6F5E">
        <w:t xml:space="preserve"> </w:t>
      </w:r>
      <w:proofErr w:type="spellStart"/>
      <w:r w:rsidR="00C7684B" w:rsidRPr="000F6F5E">
        <w:t>је</w:t>
      </w:r>
      <w:proofErr w:type="spellEnd"/>
      <w:r w:rsidR="00C7684B" w:rsidRPr="000F6F5E">
        <w:t xml:space="preserve"> </w:t>
      </w:r>
      <w:proofErr w:type="spellStart"/>
      <w:r w:rsidR="00C7684B" w:rsidRPr="000F6F5E">
        <w:t>сачињен</w:t>
      </w:r>
      <w:proofErr w:type="spellEnd"/>
      <w:r w:rsidR="00C7684B" w:rsidRPr="000F6F5E">
        <w:t xml:space="preserve"> у 6 (</w:t>
      </w:r>
      <w:proofErr w:type="spellStart"/>
      <w:r w:rsidR="00C7684B" w:rsidRPr="000F6F5E">
        <w:t>шест</w:t>
      </w:r>
      <w:proofErr w:type="spellEnd"/>
      <w:r w:rsidR="00C7684B" w:rsidRPr="000F6F5E">
        <w:t xml:space="preserve">) </w:t>
      </w:r>
      <w:proofErr w:type="spellStart"/>
      <w:r w:rsidR="00C7684B" w:rsidRPr="000F6F5E">
        <w:t>истоветних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примерака</w:t>
      </w:r>
      <w:proofErr w:type="spellEnd"/>
      <w:r w:rsidR="00C7684B" w:rsidRPr="000F6F5E">
        <w:t xml:space="preserve">, </w:t>
      </w:r>
      <w:proofErr w:type="spellStart"/>
      <w:r w:rsidR="00C7684B" w:rsidRPr="000F6F5E">
        <w:t>од</w:t>
      </w:r>
      <w:proofErr w:type="spellEnd"/>
      <w:r w:rsidR="00C7684B" w:rsidRPr="000F6F5E">
        <w:t xml:space="preserve"> </w:t>
      </w:r>
      <w:proofErr w:type="spellStart"/>
      <w:r w:rsidR="00C7684B" w:rsidRPr="000F6F5E">
        <w:t>којих</w:t>
      </w:r>
      <w:proofErr w:type="spellEnd"/>
      <w:r w:rsidR="00C7684B" w:rsidRPr="000F6F5E">
        <w:t xml:space="preserve"> </w:t>
      </w:r>
      <w:proofErr w:type="spellStart"/>
      <w:r w:rsidR="00C7684B" w:rsidRPr="000F6F5E">
        <w:t>свака</w:t>
      </w:r>
      <w:proofErr w:type="spellEnd"/>
      <w:r w:rsidR="00C7684B" w:rsidRPr="000F6F5E">
        <w:t xml:space="preserve"> </w:t>
      </w:r>
      <w:proofErr w:type="spellStart"/>
      <w:r w:rsidR="00C7684B" w:rsidRPr="000F6F5E">
        <w:t>уговорна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страна</w:t>
      </w:r>
      <w:proofErr w:type="spellEnd"/>
      <w:r w:rsidR="00C7684B" w:rsidRPr="000F6F5E">
        <w:t xml:space="preserve"> </w:t>
      </w:r>
      <w:proofErr w:type="spellStart"/>
      <w:proofErr w:type="gramStart"/>
      <w:r w:rsidR="00C7684B" w:rsidRPr="000F6F5E">
        <w:t>задржава</w:t>
      </w:r>
      <w:proofErr w:type="spellEnd"/>
      <w:r w:rsidR="00C7684B" w:rsidRPr="000F6F5E">
        <w:t xml:space="preserve">  </w:t>
      </w:r>
      <w:proofErr w:type="spellStart"/>
      <w:r w:rsidR="00C7684B" w:rsidRPr="000F6F5E">
        <w:t>по</w:t>
      </w:r>
      <w:proofErr w:type="spellEnd"/>
      <w:proofErr w:type="gramEnd"/>
      <w:r w:rsidR="00C7684B" w:rsidRPr="000F6F5E">
        <w:t xml:space="preserve"> 3 (</w:t>
      </w:r>
      <w:proofErr w:type="spellStart"/>
      <w:r w:rsidR="00C7684B" w:rsidRPr="000F6F5E">
        <w:t>три</w:t>
      </w:r>
      <w:proofErr w:type="spellEnd"/>
      <w:r w:rsidR="00C7684B" w:rsidRPr="000F6F5E">
        <w:t xml:space="preserve">) </w:t>
      </w:r>
      <w:proofErr w:type="spellStart"/>
      <w:r w:rsidR="00C7684B" w:rsidRPr="000F6F5E">
        <w:t>примерка</w:t>
      </w:r>
      <w:proofErr w:type="spellEnd"/>
      <w:r w:rsidR="00C7684B" w:rsidRPr="000F6F5E">
        <w:t xml:space="preserve"> </w:t>
      </w:r>
      <w:proofErr w:type="spellStart"/>
      <w:r w:rsidR="00C7684B" w:rsidRPr="000F6F5E">
        <w:t>за</w:t>
      </w:r>
      <w:proofErr w:type="spellEnd"/>
      <w:r w:rsidR="00C7684B" w:rsidRPr="000F6F5E">
        <w:t xml:space="preserve"> </w:t>
      </w:r>
      <w:proofErr w:type="spellStart"/>
      <w:r w:rsidR="00C7684B" w:rsidRPr="000F6F5E">
        <w:t>своје</w:t>
      </w:r>
      <w:proofErr w:type="spellEnd"/>
      <w:r w:rsidR="00C7684B" w:rsidRPr="000F6F5E">
        <w:t xml:space="preserve"> </w:t>
      </w:r>
      <w:proofErr w:type="spellStart"/>
      <w:r w:rsidR="00C7684B" w:rsidRPr="000F6F5E">
        <w:t>потребе</w:t>
      </w:r>
      <w:proofErr w:type="spellEnd"/>
      <w:r w:rsidR="00C7684B" w:rsidRPr="000F6F5E">
        <w:t>.</w:t>
      </w: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52"/>
        <w:gridCol w:w="1843"/>
        <w:gridCol w:w="3361"/>
      </w:tblGrid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 w:eastAsia="en-US" w:bidi="ar-SA"/>
              </w:rPr>
            </w:pPr>
            <w:r>
              <w:rPr>
                <w:rFonts w:eastAsia="Times New Roman" w:cs="Times New Roman"/>
                <w:b/>
                <w:lang w:val="sr-Cyrl-CS"/>
              </w:rPr>
              <w:t xml:space="preserve">за </w:t>
            </w:r>
            <w:r w:rsidR="00B33673">
              <w:rPr>
                <w:rFonts w:eastAsia="Times New Roman" w:cs="Times New Roman"/>
                <w:b/>
                <w:lang w:val="sr-Cyrl-RS"/>
              </w:rPr>
              <w:t>Извршиоца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CS"/>
              </w:rPr>
            </w:pPr>
          </w:p>
        </w:tc>
        <w:tc>
          <w:tcPr>
            <w:tcW w:w="3361" w:type="dxa"/>
            <w:hideMark/>
          </w:tcPr>
          <w:p w:rsidR="002411DB" w:rsidRDefault="00B33673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CS"/>
              </w:rPr>
              <w:t>за Наручиоца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844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____________________________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592"/>
              </w:tabs>
              <w:jc w:val="right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, директор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sr-Latn-RS"/>
              </w:rPr>
              <w:t>Златко Калиновић</w:t>
            </w:r>
            <w:r>
              <w:rPr>
                <w:rFonts w:eastAsia="Times New Roman" w:cs="Times New Roman"/>
                <w:b/>
                <w:lang w:val="ru-RU"/>
              </w:rPr>
              <w:t>, Начелник</w:t>
            </w:r>
          </w:p>
        </w:tc>
      </w:tr>
    </w:tbl>
    <w:p w:rsidR="002411DB" w:rsidRPr="002411DB" w:rsidRDefault="002411DB" w:rsidP="006F1A05">
      <w:pPr>
        <w:tabs>
          <w:tab w:val="left" w:pos="9781"/>
        </w:tabs>
        <w:suppressAutoHyphens w:val="0"/>
        <w:jc w:val="both"/>
        <w:rPr>
          <w:lang w:val="sr-Cyrl-RS"/>
        </w:rPr>
      </w:pPr>
    </w:p>
    <w:p w:rsidR="00C7684B" w:rsidRPr="000F6F5E" w:rsidRDefault="006F1A05" w:rsidP="004C24B0">
      <w:r>
        <w:tab/>
      </w:r>
    </w:p>
    <w:p w:rsidR="00A9533F" w:rsidRPr="006F1A05" w:rsidRDefault="00A9533F" w:rsidP="006F1A05">
      <w:pPr>
        <w:suppressAutoHyphens w:val="0"/>
        <w:spacing w:before="280"/>
        <w:jc w:val="center"/>
        <w:rPr>
          <w:iCs/>
        </w:rPr>
      </w:pPr>
    </w:p>
    <w:p w:rsidR="00B33673" w:rsidRDefault="00B33673" w:rsidP="00B33673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  <w:lang w:eastAsia="en-US" w:bidi="ar-SA"/>
        </w:rPr>
      </w:pPr>
      <w:proofErr w:type="spellStart"/>
      <w:r>
        <w:rPr>
          <w:rFonts w:ascii="Arial" w:eastAsia="Times New Roman" w:hAnsi="Arial" w:cs="Arial"/>
          <w:b/>
          <w:bCs/>
          <w:i/>
          <w:iCs/>
        </w:rPr>
        <w:t>Напомена</w:t>
      </w:r>
      <w:proofErr w:type="spellEnd"/>
      <w:r>
        <w:rPr>
          <w:rFonts w:ascii="Arial" w:eastAsia="Times New Roman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eastAsia="Times New Roman" w:hAnsi="Arial" w:cs="Arial"/>
          <w:i/>
          <w:iCs/>
        </w:rPr>
        <w:t>овај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модел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представља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садржину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који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бити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закључен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изабраним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понуђачем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</w:rPr>
        <w:t>Ако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без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оправданих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разлога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одбије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о</w:t>
      </w:r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јавној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набавци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након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што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додељен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Наручилац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реализовати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средство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обезбеђења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озбиљност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понуде</w:t>
      </w:r>
      <w:proofErr w:type="spellEnd"/>
      <w:r>
        <w:rPr>
          <w:rFonts w:ascii="Arial" w:eastAsia="Times New Roman" w:hAnsi="Arial" w:cs="Arial"/>
          <w:i/>
          <w:iCs/>
        </w:rPr>
        <w:t>.</w:t>
      </w:r>
    </w:p>
    <w:p w:rsidR="007D4D06" w:rsidRPr="00B33673" w:rsidRDefault="007D4D06" w:rsidP="00B33673">
      <w:pPr>
        <w:suppressAutoHyphens w:val="0"/>
        <w:spacing w:before="280"/>
        <w:rPr>
          <w:iCs/>
          <w:lang w:val="sr-Cyrl-RS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Pr="004A3939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sectPr w:rsidR="00277237" w:rsidRPr="004A3939" w:rsidSect="001A5218">
      <w:headerReference w:type="default" r:id="rId8"/>
      <w:footerReference w:type="default" r:id="rId9"/>
      <w:pgSz w:w="11906" w:h="16838" w:code="9"/>
      <w:pgMar w:top="1134" w:right="992" w:bottom="1134" w:left="1134" w:header="709" w:footer="709" w:gutter="0"/>
      <w:paperSrc w:first="15" w:other="15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7A5" w:rsidRDefault="000337A5">
      <w:r>
        <w:separator/>
      </w:r>
    </w:p>
  </w:endnote>
  <w:endnote w:type="continuationSeparator" w:id="0">
    <w:p w:rsidR="000337A5" w:rsidRDefault="0003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SansCondensed">
    <w:altName w:val="Arial"/>
    <w:charset w:val="EE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default"/>
    <w:sig w:usb0="00000203" w:usb1="00000000" w:usb2="00000000" w:usb3="00000000" w:csb0="00040005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-Bold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Default="00D143A6" w:rsidP="00CA47E9">
    <w:pPr>
      <w:pStyle w:val="TableContents"/>
      <w:jc w:val="center"/>
      <w:rPr>
        <w:b/>
        <w:color w:val="1F497D"/>
        <w:sz w:val="16"/>
        <w:szCs w:val="16"/>
      </w:rPr>
    </w:pP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 w:rsidR="00F40DC7">
      <w:rPr>
        <w:sz w:val="16"/>
        <w:szCs w:val="16"/>
      </w:rPr>
      <w:t>/</w:t>
    </w: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  <w:p w:rsidR="00F40DC7" w:rsidRPr="008168EE" w:rsidRDefault="00F40DC7" w:rsidP="00190770">
    <w:pPr>
      <w:suppressAutoHyphens w:val="0"/>
      <w:spacing w:before="280" w:after="115"/>
      <w:jc w:val="center"/>
      <w:rPr>
        <w:b/>
        <w:color w:val="244061"/>
        <w:sz w:val="18"/>
        <w:szCs w:val="18"/>
      </w:rPr>
    </w:pPr>
  </w:p>
  <w:p w:rsidR="00F40DC7" w:rsidRPr="00CA47E9" w:rsidRDefault="00F40DC7" w:rsidP="00CA47E9">
    <w:pPr>
      <w:suppressAutoHyphens w:val="0"/>
      <w:spacing w:before="280" w:after="115"/>
      <w:jc w:val="center"/>
      <w:rPr>
        <w:b/>
        <w:color w:val="548DD4"/>
        <w:sz w:val="16"/>
        <w:szCs w:val="16"/>
      </w:rPr>
    </w:pPr>
  </w:p>
  <w:p w:rsidR="00F40DC7" w:rsidRPr="009A67B9" w:rsidRDefault="00F40DC7" w:rsidP="001B283C">
    <w:pPr>
      <w:widowControl/>
      <w:suppressAutoHyphens w:val="0"/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  <w:lang w:val="sr-Cyrl-CS"/>
      </w:rPr>
    </w:pPr>
  </w:p>
  <w:p w:rsidR="00F40DC7" w:rsidRDefault="00F40DC7" w:rsidP="001B283C">
    <w:pPr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</w:rPr>
    </w:pPr>
  </w:p>
  <w:p w:rsidR="00F40DC7" w:rsidRPr="001B283C" w:rsidRDefault="00F40DC7">
    <w:pPr>
      <w:pStyle w:val="Footer"/>
      <w:rPr>
        <w:i/>
        <w:sz w:val="18"/>
        <w:szCs w:val="18"/>
      </w:rPr>
    </w:pPr>
    <w:r w:rsidRPr="00E12731">
      <w:rPr>
        <w:i/>
        <w:sz w:val="18"/>
        <w:szCs w:val="18"/>
      </w:rPr>
      <w:t xml:space="preserve">                          </w:t>
    </w:r>
    <w:r>
      <w:rPr>
        <w:i/>
        <w:sz w:val="18"/>
        <w:szCs w:val="18"/>
      </w:rPr>
      <w:t xml:space="preserve">                                                                     </w:t>
    </w:r>
    <w:r w:rsidRPr="00E12731">
      <w:rPr>
        <w:i/>
        <w:sz w:val="18"/>
        <w:szCs w:val="18"/>
      </w:rPr>
      <w:t xml:space="preserve">                            </w:t>
    </w:r>
    <w:r w:rsidR="007E48A0">
      <w:rPr>
        <w:i/>
        <w:sz w:val="18"/>
        <w:szCs w:val="18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7A5" w:rsidRDefault="000337A5">
      <w:r>
        <w:separator/>
      </w:r>
    </w:p>
  </w:footnote>
  <w:footnote w:type="continuationSeparator" w:id="0">
    <w:p w:rsidR="000337A5" w:rsidRDefault="00033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Pr="007E48A0" w:rsidRDefault="00F40DC7" w:rsidP="007E48A0">
    <w:pPr>
      <w:pStyle w:val="TableContents"/>
      <w:ind w:left="5040"/>
      <w:rPr>
        <w:b/>
        <w:bCs/>
        <w:sz w:val="18"/>
        <w:szCs w:val="18"/>
        <w:u w:val="single"/>
      </w:rPr>
    </w:pPr>
    <w:r>
      <w:rPr>
        <w:b/>
        <w:bCs/>
        <w:sz w:val="18"/>
        <w:szCs w:val="18"/>
        <w:lang w:val="sr-Cyrl-CS"/>
      </w:rPr>
      <w:t xml:space="preserve">            </w:t>
    </w:r>
    <w:r>
      <w:rPr>
        <w:b/>
        <w:bCs/>
        <w:sz w:val="18"/>
        <w:szCs w:val="18"/>
      </w:rPr>
      <w:t xml:space="preserve"> </w:t>
    </w:r>
  </w:p>
  <w:p w:rsidR="00F40DC7" w:rsidRDefault="00F40DC7">
    <w:pPr>
      <w:pStyle w:val="Header"/>
    </w:pPr>
  </w:p>
  <w:p w:rsidR="007159B9" w:rsidRDefault="007159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lang w:val="sr-Cyrl-C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color w:val="000000"/>
        <w:kern w:val="1"/>
        <w:shd w:val="clear" w:color="auto" w:fill="FFFFFF"/>
        <w:lang w:eastAsia="ar-SA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hd w:val="clear" w:color="auto" w:fill="FFFF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multilevel"/>
    <w:tmpl w:val="0000000F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/>
        <w:sz w:val="24"/>
        <w:szCs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b/>
        <w:sz w:val="24"/>
        <w:szCs w:val="24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b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/>
        <w:sz w:val="24"/>
        <w:szCs w:val="24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b/>
        <w:sz w:val="24"/>
        <w:szCs w:val="24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b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/>
        <w:sz w:val="24"/>
        <w:szCs w:val="24"/>
      </w:rPr>
    </w:lvl>
  </w:abstractNum>
  <w:abstractNum w:abstractNumId="15" w15:restartNumberingAfterBreak="0">
    <w:nsid w:val="00000010"/>
    <w:multiLevelType w:val="multilevel"/>
    <w:tmpl w:val="0000001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singleLevel"/>
    <w:tmpl w:val="00000011"/>
    <w:name w:val="WW8Num30"/>
    <w:lvl w:ilvl="0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multi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3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singleLevel"/>
    <w:tmpl w:val="00000014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0" w15:restartNumberingAfterBreak="0">
    <w:nsid w:val="00000015"/>
    <w:multiLevelType w:val="multilevel"/>
    <w:tmpl w:val="00000015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00000016"/>
    <w:multiLevelType w:val="singleLevel"/>
    <w:tmpl w:val="00000016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</w:abstractNum>
  <w:abstractNum w:abstractNumId="22" w15:restartNumberingAfterBreak="0">
    <w:nsid w:val="029C54F1"/>
    <w:multiLevelType w:val="hybridMultilevel"/>
    <w:tmpl w:val="CD56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074B46"/>
    <w:multiLevelType w:val="hybridMultilevel"/>
    <w:tmpl w:val="F2065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BD340AD"/>
    <w:multiLevelType w:val="hybridMultilevel"/>
    <w:tmpl w:val="EBD8696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120205C3"/>
    <w:multiLevelType w:val="hybridMultilevel"/>
    <w:tmpl w:val="5554F676"/>
    <w:lvl w:ilvl="0" w:tplc="97FC1950">
      <w:start w:val="1"/>
      <w:numFmt w:val="decimal"/>
      <w:lvlText w:val="%1."/>
      <w:lvlJc w:val="left"/>
      <w:pPr>
        <w:ind w:left="76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619A4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D1D8">
      <w:start w:val="1"/>
      <w:numFmt w:val="bullet"/>
      <w:lvlText w:val="▪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668D8">
      <w:start w:val="1"/>
      <w:numFmt w:val="bullet"/>
      <w:lvlText w:val="•"/>
      <w:lvlJc w:val="left"/>
      <w:pPr>
        <w:ind w:left="2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F076F6">
      <w:start w:val="1"/>
      <w:numFmt w:val="bullet"/>
      <w:lvlText w:val="o"/>
      <w:lvlJc w:val="left"/>
      <w:pPr>
        <w:ind w:left="3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AD8EA">
      <w:start w:val="1"/>
      <w:numFmt w:val="bullet"/>
      <w:lvlText w:val="▪"/>
      <w:lvlJc w:val="left"/>
      <w:pPr>
        <w:ind w:left="4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4EE84">
      <w:start w:val="1"/>
      <w:numFmt w:val="bullet"/>
      <w:lvlText w:val="•"/>
      <w:lvlJc w:val="left"/>
      <w:pPr>
        <w:ind w:left="4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2EE97C">
      <w:start w:val="1"/>
      <w:numFmt w:val="bullet"/>
      <w:lvlText w:val="o"/>
      <w:lvlJc w:val="left"/>
      <w:pPr>
        <w:ind w:left="5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EDC8E">
      <w:start w:val="1"/>
      <w:numFmt w:val="bullet"/>
      <w:lvlText w:val="▪"/>
      <w:lvlJc w:val="left"/>
      <w:pPr>
        <w:ind w:left="6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4D082E"/>
    <w:multiLevelType w:val="hybridMultilevel"/>
    <w:tmpl w:val="E9E6CD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19D24A62"/>
    <w:multiLevelType w:val="hybridMultilevel"/>
    <w:tmpl w:val="D846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6B374A"/>
    <w:multiLevelType w:val="hybridMultilevel"/>
    <w:tmpl w:val="B91C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7E0427"/>
    <w:multiLevelType w:val="hybridMultilevel"/>
    <w:tmpl w:val="15E0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D00B9E"/>
    <w:multiLevelType w:val="hybridMultilevel"/>
    <w:tmpl w:val="C3F6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077923"/>
    <w:multiLevelType w:val="hybridMultilevel"/>
    <w:tmpl w:val="E830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7410FA"/>
    <w:multiLevelType w:val="hybridMultilevel"/>
    <w:tmpl w:val="DBC4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3C055E"/>
    <w:multiLevelType w:val="hybridMultilevel"/>
    <w:tmpl w:val="202A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EE0B0F"/>
    <w:multiLevelType w:val="hybridMultilevel"/>
    <w:tmpl w:val="C564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A052FC"/>
    <w:multiLevelType w:val="hybridMultilevel"/>
    <w:tmpl w:val="7C8EA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9735DD"/>
    <w:multiLevelType w:val="hybridMultilevel"/>
    <w:tmpl w:val="18A02770"/>
    <w:name w:val="WWNum222"/>
    <w:lvl w:ilvl="0" w:tplc="AE58E65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462B6"/>
    <w:multiLevelType w:val="multilevel"/>
    <w:tmpl w:val="341682FC"/>
    <w:lvl w:ilvl="0">
      <w:start w:val="1"/>
      <w:numFmt w:val="upperRoman"/>
      <w:pStyle w:val="StyleHeading1LeftBefore6ptAfter6p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38" w15:restartNumberingAfterBreak="0">
    <w:nsid w:val="3EF334CA"/>
    <w:multiLevelType w:val="hybridMultilevel"/>
    <w:tmpl w:val="4FA4C8FC"/>
    <w:lvl w:ilvl="0" w:tplc="13D29ED8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9" w15:restartNumberingAfterBreak="0">
    <w:nsid w:val="401C234B"/>
    <w:multiLevelType w:val="hybridMultilevel"/>
    <w:tmpl w:val="76F89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A93717"/>
    <w:multiLevelType w:val="hybridMultilevel"/>
    <w:tmpl w:val="4AD8D9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49E34FC2"/>
    <w:multiLevelType w:val="hybridMultilevel"/>
    <w:tmpl w:val="2260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8C4B31"/>
    <w:multiLevelType w:val="hybridMultilevel"/>
    <w:tmpl w:val="9ABE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4E2F50"/>
    <w:multiLevelType w:val="hybridMultilevel"/>
    <w:tmpl w:val="39E6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8C6223"/>
    <w:multiLevelType w:val="hybridMultilevel"/>
    <w:tmpl w:val="55C24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852ADC"/>
    <w:multiLevelType w:val="hybridMultilevel"/>
    <w:tmpl w:val="EECA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6B0E35"/>
    <w:multiLevelType w:val="hybridMultilevel"/>
    <w:tmpl w:val="8A96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701C5C"/>
    <w:multiLevelType w:val="hybridMultilevel"/>
    <w:tmpl w:val="4AC25CF4"/>
    <w:lvl w:ilvl="0" w:tplc="741482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7D4995"/>
    <w:multiLevelType w:val="hybridMultilevel"/>
    <w:tmpl w:val="5F1C4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6F09E7"/>
    <w:multiLevelType w:val="hybridMultilevel"/>
    <w:tmpl w:val="AA38B00E"/>
    <w:lvl w:ilvl="0" w:tplc="B7FE116C">
      <w:start w:val="14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2ED8E">
      <w:start w:val="1"/>
      <w:numFmt w:val="lowerLetter"/>
      <w:lvlText w:val="%2"/>
      <w:lvlJc w:val="left"/>
      <w:pPr>
        <w:ind w:left="1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B8CF78">
      <w:start w:val="1"/>
      <w:numFmt w:val="lowerRoman"/>
      <w:lvlText w:val="%3"/>
      <w:lvlJc w:val="left"/>
      <w:pPr>
        <w:ind w:left="2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8CD544">
      <w:start w:val="1"/>
      <w:numFmt w:val="decimal"/>
      <w:lvlText w:val="%4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25F76">
      <w:start w:val="1"/>
      <w:numFmt w:val="lowerLetter"/>
      <w:lvlText w:val="%5"/>
      <w:lvlJc w:val="left"/>
      <w:pPr>
        <w:ind w:left="3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0A410">
      <w:start w:val="1"/>
      <w:numFmt w:val="lowerRoman"/>
      <w:lvlText w:val="%6"/>
      <w:lvlJc w:val="left"/>
      <w:pPr>
        <w:ind w:left="4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EAE48">
      <w:start w:val="1"/>
      <w:numFmt w:val="decimal"/>
      <w:lvlText w:val="%7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46124">
      <w:start w:val="1"/>
      <w:numFmt w:val="lowerLetter"/>
      <w:lvlText w:val="%8"/>
      <w:lvlJc w:val="left"/>
      <w:pPr>
        <w:ind w:left="5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0F80">
      <w:start w:val="1"/>
      <w:numFmt w:val="lowerRoman"/>
      <w:lvlText w:val="%9"/>
      <w:lvlJc w:val="left"/>
      <w:pPr>
        <w:ind w:left="6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1383B11"/>
    <w:multiLevelType w:val="hybridMultilevel"/>
    <w:tmpl w:val="764228D4"/>
    <w:lvl w:ilvl="0" w:tplc="241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471603C"/>
    <w:multiLevelType w:val="multilevel"/>
    <w:tmpl w:val="F3F0D7FC"/>
    <w:lvl w:ilvl="0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52" w15:restartNumberingAfterBreak="0">
    <w:nsid w:val="751E5B97"/>
    <w:multiLevelType w:val="hybridMultilevel"/>
    <w:tmpl w:val="1730DA16"/>
    <w:styleLink w:val="ImportedStyle1"/>
    <w:lvl w:ilvl="0" w:tplc="0888B45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9A26816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49EF55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AD0B6A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A42B4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EC88DA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348E9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F46FCF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130BA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5FB7DCA"/>
    <w:multiLevelType w:val="hybridMultilevel"/>
    <w:tmpl w:val="06D20F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52"/>
  </w:num>
  <w:num w:numId="3">
    <w:abstractNumId w:val="47"/>
  </w:num>
  <w:num w:numId="4">
    <w:abstractNumId w:val="48"/>
  </w:num>
  <w:num w:numId="5">
    <w:abstractNumId w:val="5"/>
  </w:num>
  <w:num w:numId="6">
    <w:abstractNumId w:val="46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51"/>
  </w:num>
  <w:num w:numId="10">
    <w:abstractNumId w:val="25"/>
  </w:num>
  <w:num w:numId="11">
    <w:abstractNumId w:val="49"/>
  </w:num>
  <w:num w:numId="12">
    <w:abstractNumId w:val="38"/>
  </w:num>
  <w:num w:numId="13">
    <w:abstractNumId w:val="36"/>
  </w:num>
  <w:num w:numId="14">
    <w:abstractNumId w:val="22"/>
  </w:num>
  <w:num w:numId="15">
    <w:abstractNumId w:val="31"/>
  </w:num>
  <w:num w:numId="16">
    <w:abstractNumId w:val="40"/>
  </w:num>
  <w:num w:numId="17">
    <w:abstractNumId w:val="41"/>
  </w:num>
  <w:num w:numId="18">
    <w:abstractNumId w:val="0"/>
  </w:num>
  <w:num w:numId="19">
    <w:abstractNumId w:val="2"/>
  </w:num>
  <w:num w:numId="20">
    <w:abstractNumId w:val="3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50"/>
  </w:num>
  <w:num w:numId="26">
    <w:abstractNumId w:val="27"/>
  </w:num>
  <w:num w:numId="27">
    <w:abstractNumId w:val="43"/>
  </w:num>
  <w:num w:numId="28">
    <w:abstractNumId w:val="33"/>
  </w:num>
  <w:num w:numId="29">
    <w:abstractNumId w:val="26"/>
  </w:num>
  <w:num w:numId="30">
    <w:abstractNumId w:val="24"/>
  </w:num>
  <w:num w:numId="31">
    <w:abstractNumId w:val="23"/>
  </w:num>
  <w:num w:numId="32">
    <w:abstractNumId w:val="28"/>
  </w:num>
  <w:num w:numId="33">
    <w:abstractNumId w:val="42"/>
  </w:num>
  <w:num w:numId="34">
    <w:abstractNumId w:val="39"/>
  </w:num>
  <w:num w:numId="35">
    <w:abstractNumId w:val="35"/>
  </w:num>
  <w:num w:numId="36">
    <w:abstractNumId w:val="34"/>
  </w:num>
  <w:num w:numId="37">
    <w:abstractNumId w:val="32"/>
  </w:num>
  <w:num w:numId="38">
    <w:abstractNumId w:val="45"/>
  </w:num>
  <w:num w:numId="39">
    <w:abstractNumId w:val="30"/>
  </w:num>
  <w:num w:numId="40">
    <w:abstractNumId w:val="44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DE6"/>
    <w:rsid w:val="00000431"/>
    <w:rsid w:val="00001422"/>
    <w:rsid w:val="00001742"/>
    <w:rsid w:val="000019CE"/>
    <w:rsid w:val="00005553"/>
    <w:rsid w:val="000062A3"/>
    <w:rsid w:val="00011DA4"/>
    <w:rsid w:val="0001281B"/>
    <w:rsid w:val="00014DD6"/>
    <w:rsid w:val="00017A07"/>
    <w:rsid w:val="000206E6"/>
    <w:rsid w:val="00020AA8"/>
    <w:rsid w:val="00020F12"/>
    <w:rsid w:val="00022FA4"/>
    <w:rsid w:val="000238BA"/>
    <w:rsid w:val="00025AE4"/>
    <w:rsid w:val="00030B1D"/>
    <w:rsid w:val="00033765"/>
    <w:rsid w:val="000337A5"/>
    <w:rsid w:val="00036B22"/>
    <w:rsid w:val="000370B1"/>
    <w:rsid w:val="0004212F"/>
    <w:rsid w:val="00044F5D"/>
    <w:rsid w:val="0004600D"/>
    <w:rsid w:val="00053BE0"/>
    <w:rsid w:val="00061869"/>
    <w:rsid w:val="00062576"/>
    <w:rsid w:val="000645B5"/>
    <w:rsid w:val="0006692F"/>
    <w:rsid w:val="000669D8"/>
    <w:rsid w:val="00067445"/>
    <w:rsid w:val="00067FF5"/>
    <w:rsid w:val="000728D1"/>
    <w:rsid w:val="00072A03"/>
    <w:rsid w:val="00073275"/>
    <w:rsid w:val="000733C7"/>
    <w:rsid w:val="00073846"/>
    <w:rsid w:val="00073D22"/>
    <w:rsid w:val="00073EA9"/>
    <w:rsid w:val="000752FE"/>
    <w:rsid w:val="000756CB"/>
    <w:rsid w:val="00085F99"/>
    <w:rsid w:val="000870C9"/>
    <w:rsid w:val="00087490"/>
    <w:rsid w:val="000911A8"/>
    <w:rsid w:val="00092299"/>
    <w:rsid w:val="00092654"/>
    <w:rsid w:val="00092EB3"/>
    <w:rsid w:val="00094BF5"/>
    <w:rsid w:val="00095A8D"/>
    <w:rsid w:val="0009705C"/>
    <w:rsid w:val="000A1987"/>
    <w:rsid w:val="000A599D"/>
    <w:rsid w:val="000A78E5"/>
    <w:rsid w:val="000B0699"/>
    <w:rsid w:val="000B0CA1"/>
    <w:rsid w:val="000B12EB"/>
    <w:rsid w:val="000B1307"/>
    <w:rsid w:val="000B1A15"/>
    <w:rsid w:val="000B5A92"/>
    <w:rsid w:val="000B5C4C"/>
    <w:rsid w:val="000B6875"/>
    <w:rsid w:val="000C0FD3"/>
    <w:rsid w:val="000C76A8"/>
    <w:rsid w:val="000D0077"/>
    <w:rsid w:val="000D0C7B"/>
    <w:rsid w:val="000D0DDD"/>
    <w:rsid w:val="000D16C2"/>
    <w:rsid w:val="000D6954"/>
    <w:rsid w:val="000D7EE8"/>
    <w:rsid w:val="000E0AEE"/>
    <w:rsid w:val="000E37D5"/>
    <w:rsid w:val="000E6037"/>
    <w:rsid w:val="000E6E01"/>
    <w:rsid w:val="000E784F"/>
    <w:rsid w:val="000F0E8C"/>
    <w:rsid w:val="000F35CB"/>
    <w:rsid w:val="000F4537"/>
    <w:rsid w:val="000F4C45"/>
    <w:rsid w:val="000F4D6C"/>
    <w:rsid w:val="000F6F5E"/>
    <w:rsid w:val="0010119F"/>
    <w:rsid w:val="001011D2"/>
    <w:rsid w:val="00102852"/>
    <w:rsid w:val="00102854"/>
    <w:rsid w:val="001035B2"/>
    <w:rsid w:val="001072FF"/>
    <w:rsid w:val="00107CA9"/>
    <w:rsid w:val="0011125E"/>
    <w:rsid w:val="00111FFD"/>
    <w:rsid w:val="0011294C"/>
    <w:rsid w:val="00112AF5"/>
    <w:rsid w:val="00113297"/>
    <w:rsid w:val="001171FA"/>
    <w:rsid w:val="0012216F"/>
    <w:rsid w:val="00124B34"/>
    <w:rsid w:val="001269D9"/>
    <w:rsid w:val="001301E6"/>
    <w:rsid w:val="0013056E"/>
    <w:rsid w:val="00131BD3"/>
    <w:rsid w:val="00133D18"/>
    <w:rsid w:val="00137EFE"/>
    <w:rsid w:val="00145E05"/>
    <w:rsid w:val="001463B9"/>
    <w:rsid w:val="00151F91"/>
    <w:rsid w:val="00153708"/>
    <w:rsid w:val="001559F6"/>
    <w:rsid w:val="00155EB0"/>
    <w:rsid w:val="00160458"/>
    <w:rsid w:val="001608CA"/>
    <w:rsid w:val="00160ABB"/>
    <w:rsid w:val="0016396E"/>
    <w:rsid w:val="00164480"/>
    <w:rsid w:val="0016575A"/>
    <w:rsid w:val="00166077"/>
    <w:rsid w:val="00166D7B"/>
    <w:rsid w:val="001676F5"/>
    <w:rsid w:val="00173E8E"/>
    <w:rsid w:val="00176A72"/>
    <w:rsid w:val="00180440"/>
    <w:rsid w:val="0018086F"/>
    <w:rsid w:val="00181528"/>
    <w:rsid w:val="0018183D"/>
    <w:rsid w:val="00182996"/>
    <w:rsid w:val="00184797"/>
    <w:rsid w:val="00185784"/>
    <w:rsid w:val="00186202"/>
    <w:rsid w:val="00186707"/>
    <w:rsid w:val="00186D81"/>
    <w:rsid w:val="00187579"/>
    <w:rsid w:val="00190061"/>
    <w:rsid w:val="00190770"/>
    <w:rsid w:val="00194CD6"/>
    <w:rsid w:val="0019511B"/>
    <w:rsid w:val="001A06BE"/>
    <w:rsid w:val="001A41DB"/>
    <w:rsid w:val="001A44A4"/>
    <w:rsid w:val="001A4E82"/>
    <w:rsid w:val="001A5218"/>
    <w:rsid w:val="001A56B0"/>
    <w:rsid w:val="001A6BFD"/>
    <w:rsid w:val="001B0175"/>
    <w:rsid w:val="001B283C"/>
    <w:rsid w:val="001B44F3"/>
    <w:rsid w:val="001C09E2"/>
    <w:rsid w:val="001C5518"/>
    <w:rsid w:val="001C59C7"/>
    <w:rsid w:val="001C5BBE"/>
    <w:rsid w:val="001C6579"/>
    <w:rsid w:val="001C69E7"/>
    <w:rsid w:val="001C7FED"/>
    <w:rsid w:val="001D01B5"/>
    <w:rsid w:val="001D3453"/>
    <w:rsid w:val="001D4EA5"/>
    <w:rsid w:val="001D7EC3"/>
    <w:rsid w:val="001E0B02"/>
    <w:rsid w:val="001E1014"/>
    <w:rsid w:val="001E1727"/>
    <w:rsid w:val="001E3F5C"/>
    <w:rsid w:val="001F2246"/>
    <w:rsid w:val="001F3B69"/>
    <w:rsid w:val="001F3C36"/>
    <w:rsid w:val="001F4517"/>
    <w:rsid w:val="001F4C6F"/>
    <w:rsid w:val="001F5BEE"/>
    <w:rsid w:val="001F645B"/>
    <w:rsid w:val="00200EE4"/>
    <w:rsid w:val="002022DD"/>
    <w:rsid w:val="00202923"/>
    <w:rsid w:val="00204DC0"/>
    <w:rsid w:val="00206C76"/>
    <w:rsid w:val="00211264"/>
    <w:rsid w:val="00211271"/>
    <w:rsid w:val="00211BD1"/>
    <w:rsid w:val="00221F4E"/>
    <w:rsid w:val="002246EE"/>
    <w:rsid w:val="00230C45"/>
    <w:rsid w:val="002333FD"/>
    <w:rsid w:val="00234B09"/>
    <w:rsid w:val="002411DB"/>
    <w:rsid w:val="00242CDD"/>
    <w:rsid w:val="00242CE5"/>
    <w:rsid w:val="0024632F"/>
    <w:rsid w:val="0024796D"/>
    <w:rsid w:val="00250E95"/>
    <w:rsid w:val="00253B00"/>
    <w:rsid w:val="00256066"/>
    <w:rsid w:val="002564BE"/>
    <w:rsid w:val="00257141"/>
    <w:rsid w:val="0026077D"/>
    <w:rsid w:val="002610D1"/>
    <w:rsid w:val="00262805"/>
    <w:rsid w:val="00263BB1"/>
    <w:rsid w:val="0026430E"/>
    <w:rsid w:val="00264AB8"/>
    <w:rsid w:val="00265070"/>
    <w:rsid w:val="00266674"/>
    <w:rsid w:val="00267471"/>
    <w:rsid w:val="00267545"/>
    <w:rsid w:val="0027017B"/>
    <w:rsid w:val="00270513"/>
    <w:rsid w:val="002727F3"/>
    <w:rsid w:val="0027592E"/>
    <w:rsid w:val="00275C40"/>
    <w:rsid w:val="00275D2F"/>
    <w:rsid w:val="0027622D"/>
    <w:rsid w:val="00276E8F"/>
    <w:rsid w:val="00277237"/>
    <w:rsid w:val="00280786"/>
    <w:rsid w:val="00281AD8"/>
    <w:rsid w:val="00284E54"/>
    <w:rsid w:val="00287E7A"/>
    <w:rsid w:val="00290129"/>
    <w:rsid w:val="00290C36"/>
    <w:rsid w:val="00294918"/>
    <w:rsid w:val="002949C4"/>
    <w:rsid w:val="002A2B30"/>
    <w:rsid w:val="002A2E8E"/>
    <w:rsid w:val="002A5775"/>
    <w:rsid w:val="002A7DA2"/>
    <w:rsid w:val="002B2A7B"/>
    <w:rsid w:val="002B367A"/>
    <w:rsid w:val="002B4009"/>
    <w:rsid w:val="002B5A3B"/>
    <w:rsid w:val="002B799A"/>
    <w:rsid w:val="002C1EF3"/>
    <w:rsid w:val="002C3800"/>
    <w:rsid w:val="002D12BC"/>
    <w:rsid w:val="002D4623"/>
    <w:rsid w:val="002D5374"/>
    <w:rsid w:val="002D6E8F"/>
    <w:rsid w:val="002D701F"/>
    <w:rsid w:val="002D78E9"/>
    <w:rsid w:val="002D7939"/>
    <w:rsid w:val="002E0B9A"/>
    <w:rsid w:val="002E1225"/>
    <w:rsid w:val="002E4F12"/>
    <w:rsid w:val="002E74EC"/>
    <w:rsid w:val="002F0544"/>
    <w:rsid w:val="002F10B2"/>
    <w:rsid w:val="002F1C37"/>
    <w:rsid w:val="002F2577"/>
    <w:rsid w:val="002F2979"/>
    <w:rsid w:val="002F6611"/>
    <w:rsid w:val="002F7A3D"/>
    <w:rsid w:val="00300A72"/>
    <w:rsid w:val="003011F4"/>
    <w:rsid w:val="00303441"/>
    <w:rsid w:val="003112F7"/>
    <w:rsid w:val="00312D9A"/>
    <w:rsid w:val="00312FA9"/>
    <w:rsid w:val="0031384B"/>
    <w:rsid w:val="00314D18"/>
    <w:rsid w:val="00316D53"/>
    <w:rsid w:val="00317E35"/>
    <w:rsid w:val="00321EEE"/>
    <w:rsid w:val="0032414A"/>
    <w:rsid w:val="00325035"/>
    <w:rsid w:val="003276EA"/>
    <w:rsid w:val="00331863"/>
    <w:rsid w:val="00334E7E"/>
    <w:rsid w:val="003402F8"/>
    <w:rsid w:val="003431FB"/>
    <w:rsid w:val="0034359A"/>
    <w:rsid w:val="00343B5D"/>
    <w:rsid w:val="00343E2E"/>
    <w:rsid w:val="00344CF5"/>
    <w:rsid w:val="00345EAA"/>
    <w:rsid w:val="003510D1"/>
    <w:rsid w:val="00351BC7"/>
    <w:rsid w:val="00351F44"/>
    <w:rsid w:val="00352063"/>
    <w:rsid w:val="00354090"/>
    <w:rsid w:val="00355492"/>
    <w:rsid w:val="00364A1D"/>
    <w:rsid w:val="00366EF8"/>
    <w:rsid w:val="0037545E"/>
    <w:rsid w:val="00376E95"/>
    <w:rsid w:val="00381194"/>
    <w:rsid w:val="00384B2E"/>
    <w:rsid w:val="00386C22"/>
    <w:rsid w:val="003902EB"/>
    <w:rsid w:val="00392C98"/>
    <w:rsid w:val="0039477F"/>
    <w:rsid w:val="003975F5"/>
    <w:rsid w:val="0039776B"/>
    <w:rsid w:val="003A1533"/>
    <w:rsid w:val="003A30D3"/>
    <w:rsid w:val="003A3134"/>
    <w:rsid w:val="003B0423"/>
    <w:rsid w:val="003B1009"/>
    <w:rsid w:val="003B121A"/>
    <w:rsid w:val="003B2013"/>
    <w:rsid w:val="003B294E"/>
    <w:rsid w:val="003B5889"/>
    <w:rsid w:val="003B7C8B"/>
    <w:rsid w:val="003C005D"/>
    <w:rsid w:val="003C16A4"/>
    <w:rsid w:val="003C17E5"/>
    <w:rsid w:val="003C1DC9"/>
    <w:rsid w:val="003C20B6"/>
    <w:rsid w:val="003C244A"/>
    <w:rsid w:val="003C2BBA"/>
    <w:rsid w:val="003C4BA0"/>
    <w:rsid w:val="003C51D6"/>
    <w:rsid w:val="003C530C"/>
    <w:rsid w:val="003C60C6"/>
    <w:rsid w:val="003D0DC2"/>
    <w:rsid w:val="003D5177"/>
    <w:rsid w:val="003E0BD7"/>
    <w:rsid w:val="003E10F9"/>
    <w:rsid w:val="003E247F"/>
    <w:rsid w:val="003E27C4"/>
    <w:rsid w:val="003E379D"/>
    <w:rsid w:val="003E5FEE"/>
    <w:rsid w:val="003E60B8"/>
    <w:rsid w:val="003F47C8"/>
    <w:rsid w:val="003F6CCF"/>
    <w:rsid w:val="003F7D1F"/>
    <w:rsid w:val="00401E79"/>
    <w:rsid w:val="00403517"/>
    <w:rsid w:val="004053BE"/>
    <w:rsid w:val="004063BF"/>
    <w:rsid w:val="004069E3"/>
    <w:rsid w:val="00420F1E"/>
    <w:rsid w:val="00426DC6"/>
    <w:rsid w:val="004274F0"/>
    <w:rsid w:val="004277EC"/>
    <w:rsid w:val="0043185F"/>
    <w:rsid w:val="00434853"/>
    <w:rsid w:val="0044195D"/>
    <w:rsid w:val="00450499"/>
    <w:rsid w:val="00450EEC"/>
    <w:rsid w:val="00452AFF"/>
    <w:rsid w:val="00452FAC"/>
    <w:rsid w:val="00454302"/>
    <w:rsid w:val="004557E8"/>
    <w:rsid w:val="004604A8"/>
    <w:rsid w:val="00460D19"/>
    <w:rsid w:val="00463493"/>
    <w:rsid w:val="00466C4C"/>
    <w:rsid w:val="004744DA"/>
    <w:rsid w:val="00474A7C"/>
    <w:rsid w:val="00480D02"/>
    <w:rsid w:val="00480D9C"/>
    <w:rsid w:val="00481323"/>
    <w:rsid w:val="00481EB7"/>
    <w:rsid w:val="0048410C"/>
    <w:rsid w:val="004844BB"/>
    <w:rsid w:val="00486B43"/>
    <w:rsid w:val="00486C3E"/>
    <w:rsid w:val="00486FFF"/>
    <w:rsid w:val="004901D4"/>
    <w:rsid w:val="00494F04"/>
    <w:rsid w:val="00496FCC"/>
    <w:rsid w:val="004A21ED"/>
    <w:rsid w:val="004A37BE"/>
    <w:rsid w:val="004A3939"/>
    <w:rsid w:val="004A533C"/>
    <w:rsid w:val="004A5896"/>
    <w:rsid w:val="004A67B9"/>
    <w:rsid w:val="004B031E"/>
    <w:rsid w:val="004B3077"/>
    <w:rsid w:val="004B30BF"/>
    <w:rsid w:val="004B741A"/>
    <w:rsid w:val="004C1258"/>
    <w:rsid w:val="004C143B"/>
    <w:rsid w:val="004C1474"/>
    <w:rsid w:val="004C1C94"/>
    <w:rsid w:val="004C24B0"/>
    <w:rsid w:val="004C2C12"/>
    <w:rsid w:val="004C3EAF"/>
    <w:rsid w:val="004C509A"/>
    <w:rsid w:val="004C7085"/>
    <w:rsid w:val="004C7A02"/>
    <w:rsid w:val="004D1D81"/>
    <w:rsid w:val="004D5895"/>
    <w:rsid w:val="004D6B54"/>
    <w:rsid w:val="004D739C"/>
    <w:rsid w:val="004E27CD"/>
    <w:rsid w:val="004E30C8"/>
    <w:rsid w:val="004E526E"/>
    <w:rsid w:val="004F073D"/>
    <w:rsid w:val="004F14E2"/>
    <w:rsid w:val="004F1F7B"/>
    <w:rsid w:val="004F2888"/>
    <w:rsid w:val="004F2CC0"/>
    <w:rsid w:val="004F3032"/>
    <w:rsid w:val="004F4424"/>
    <w:rsid w:val="004F4868"/>
    <w:rsid w:val="004F4A7F"/>
    <w:rsid w:val="004F608A"/>
    <w:rsid w:val="004F6C0D"/>
    <w:rsid w:val="0050118E"/>
    <w:rsid w:val="00502212"/>
    <w:rsid w:val="005037F5"/>
    <w:rsid w:val="00503EB6"/>
    <w:rsid w:val="00504D39"/>
    <w:rsid w:val="00505A28"/>
    <w:rsid w:val="0050634F"/>
    <w:rsid w:val="005065C9"/>
    <w:rsid w:val="00510D82"/>
    <w:rsid w:val="005128DE"/>
    <w:rsid w:val="0051393C"/>
    <w:rsid w:val="00515768"/>
    <w:rsid w:val="0051627E"/>
    <w:rsid w:val="00516C37"/>
    <w:rsid w:val="005221A6"/>
    <w:rsid w:val="00522401"/>
    <w:rsid w:val="005243BC"/>
    <w:rsid w:val="00526C91"/>
    <w:rsid w:val="005276A8"/>
    <w:rsid w:val="00527FEF"/>
    <w:rsid w:val="005316A0"/>
    <w:rsid w:val="00534C87"/>
    <w:rsid w:val="00535661"/>
    <w:rsid w:val="00537DDA"/>
    <w:rsid w:val="00541F0B"/>
    <w:rsid w:val="00545051"/>
    <w:rsid w:val="00547574"/>
    <w:rsid w:val="00551293"/>
    <w:rsid w:val="00552F74"/>
    <w:rsid w:val="0055426A"/>
    <w:rsid w:val="005542B0"/>
    <w:rsid w:val="005548CE"/>
    <w:rsid w:val="00556C3D"/>
    <w:rsid w:val="005610D3"/>
    <w:rsid w:val="005615C2"/>
    <w:rsid w:val="00564873"/>
    <w:rsid w:val="00570D99"/>
    <w:rsid w:val="00576B65"/>
    <w:rsid w:val="0058052E"/>
    <w:rsid w:val="00581DAC"/>
    <w:rsid w:val="005836B1"/>
    <w:rsid w:val="00585CFD"/>
    <w:rsid w:val="00586BE2"/>
    <w:rsid w:val="005914C3"/>
    <w:rsid w:val="005930B8"/>
    <w:rsid w:val="0059518E"/>
    <w:rsid w:val="00595575"/>
    <w:rsid w:val="00596C1F"/>
    <w:rsid w:val="00597D00"/>
    <w:rsid w:val="005A247F"/>
    <w:rsid w:val="005A25F8"/>
    <w:rsid w:val="005A3096"/>
    <w:rsid w:val="005A7205"/>
    <w:rsid w:val="005A76EC"/>
    <w:rsid w:val="005A7C86"/>
    <w:rsid w:val="005A7CF6"/>
    <w:rsid w:val="005A7D08"/>
    <w:rsid w:val="005B3D61"/>
    <w:rsid w:val="005B4309"/>
    <w:rsid w:val="005C3A12"/>
    <w:rsid w:val="005C3B78"/>
    <w:rsid w:val="005C570A"/>
    <w:rsid w:val="005C6D25"/>
    <w:rsid w:val="005D056E"/>
    <w:rsid w:val="005D18A1"/>
    <w:rsid w:val="005D2ABA"/>
    <w:rsid w:val="005D4205"/>
    <w:rsid w:val="005D4493"/>
    <w:rsid w:val="005D5394"/>
    <w:rsid w:val="005D6011"/>
    <w:rsid w:val="005D74C7"/>
    <w:rsid w:val="005E007A"/>
    <w:rsid w:val="005E01BA"/>
    <w:rsid w:val="005E573C"/>
    <w:rsid w:val="005F08FF"/>
    <w:rsid w:val="005F1213"/>
    <w:rsid w:val="005F26F8"/>
    <w:rsid w:val="005F2C47"/>
    <w:rsid w:val="005F372C"/>
    <w:rsid w:val="005F5103"/>
    <w:rsid w:val="005F5A8E"/>
    <w:rsid w:val="005F5D9B"/>
    <w:rsid w:val="00600376"/>
    <w:rsid w:val="00601F1A"/>
    <w:rsid w:val="00603585"/>
    <w:rsid w:val="00603D33"/>
    <w:rsid w:val="00605697"/>
    <w:rsid w:val="00605DDA"/>
    <w:rsid w:val="00610775"/>
    <w:rsid w:val="006116DF"/>
    <w:rsid w:val="00613F7A"/>
    <w:rsid w:val="00614821"/>
    <w:rsid w:val="00615A26"/>
    <w:rsid w:val="00616D78"/>
    <w:rsid w:val="00620130"/>
    <w:rsid w:val="00622A8C"/>
    <w:rsid w:val="0062366B"/>
    <w:rsid w:val="00624679"/>
    <w:rsid w:val="006253DD"/>
    <w:rsid w:val="006340FA"/>
    <w:rsid w:val="00635F8E"/>
    <w:rsid w:val="00636498"/>
    <w:rsid w:val="0063717E"/>
    <w:rsid w:val="00637A5E"/>
    <w:rsid w:val="00641B1B"/>
    <w:rsid w:val="00645225"/>
    <w:rsid w:val="006462FF"/>
    <w:rsid w:val="00646C27"/>
    <w:rsid w:val="006474B5"/>
    <w:rsid w:val="0065574F"/>
    <w:rsid w:val="00657752"/>
    <w:rsid w:val="006613F7"/>
    <w:rsid w:val="0066293F"/>
    <w:rsid w:val="00662A87"/>
    <w:rsid w:val="00665B30"/>
    <w:rsid w:val="0067062B"/>
    <w:rsid w:val="0067327F"/>
    <w:rsid w:val="00674269"/>
    <w:rsid w:val="00674C28"/>
    <w:rsid w:val="00680376"/>
    <w:rsid w:val="006823D1"/>
    <w:rsid w:val="00682BD4"/>
    <w:rsid w:val="006845C3"/>
    <w:rsid w:val="006847BD"/>
    <w:rsid w:val="00685B66"/>
    <w:rsid w:val="00693F5F"/>
    <w:rsid w:val="006A108B"/>
    <w:rsid w:val="006A1FB4"/>
    <w:rsid w:val="006A3C65"/>
    <w:rsid w:val="006A4E80"/>
    <w:rsid w:val="006A79D8"/>
    <w:rsid w:val="006B2D28"/>
    <w:rsid w:val="006B4041"/>
    <w:rsid w:val="006B5DA9"/>
    <w:rsid w:val="006B6D40"/>
    <w:rsid w:val="006B781D"/>
    <w:rsid w:val="006C0A68"/>
    <w:rsid w:val="006C1377"/>
    <w:rsid w:val="006C2E6F"/>
    <w:rsid w:val="006C3A81"/>
    <w:rsid w:val="006C4502"/>
    <w:rsid w:val="006C7BD9"/>
    <w:rsid w:val="006D1EEC"/>
    <w:rsid w:val="006D205C"/>
    <w:rsid w:val="006D74AF"/>
    <w:rsid w:val="006E5927"/>
    <w:rsid w:val="006E5951"/>
    <w:rsid w:val="006E5B6B"/>
    <w:rsid w:val="006F1969"/>
    <w:rsid w:val="006F1A05"/>
    <w:rsid w:val="006F1B29"/>
    <w:rsid w:val="006F40ED"/>
    <w:rsid w:val="006F501D"/>
    <w:rsid w:val="006F75BA"/>
    <w:rsid w:val="00700548"/>
    <w:rsid w:val="0070163B"/>
    <w:rsid w:val="007025F4"/>
    <w:rsid w:val="00702B90"/>
    <w:rsid w:val="00703117"/>
    <w:rsid w:val="007159B9"/>
    <w:rsid w:val="007161C2"/>
    <w:rsid w:val="00721665"/>
    <w:rsid w:val="00721B74"/>
    <w:rsid w:val="007224D0"/>
    <w:rsid w:val="00723C5D"/>
    <w:rsid w:val="00733113"/>
    <w:rsid w:val="00736C5E"/>
    <w:rsid w:val="00737233"/>
    <w:rsid w:val="00741174"/>
    <w:rsid w:val="00741232"/>
    <w:rsid w:val="0074228C"/>
    <w:rsid w:val="00743E88"/>
    <w:rsid w:val="00743FD7"/>
    <w:rsid w:val="00744838"/>
    <w:rsid w:val="00747891"/>
    <w:rsid w:val="00751706"/>
    <w:rsid w:val="007528BE"/>
    <w:rsid w:val="00754784"/>
    <w:rsid w:val="007565E8"/>
    <w:rsid w:val="00757242"/>
    <w:rsid w:val="007600F1"/>
    <w:rsid w:val="00760FB3"/>
    <w:rsid w:val="00763061"/>
    <w:rsid w:val="00766888"/>
    <w:rsid w:val="00767B9F"/>
    <w:rsid w:val="0077358E"/>
    <w:rsid w:val="00773636"/>
    <w:rsid w:val="00774239"/>
    <w:rsid w:val="0077584C"/>
    <w:rsid w:val="007778FE"/>
    <w:rsid w:val="00780847"/>
    <w:rsid w:val="00782F17"/>
    <w:rsid w:val="0078489F"/>
    <w:rsid w:val="00784FEB"/>
    <w:rsid w:val="007854A5"/>
    <w:rsid w:val="00786EC4"/>
    <w:rsid w:val="00786EDE"/>
    <w:rsid w:val="007906BA"/>
    <w:rsid w:val="00794F2C"/>
    <w:rsid w:val="0079661D"/>
    <w:rsid w:val="007977E0"/>
    <w:rsid w:val="007A2710"/>
    <w:rsid w:val="007A378D"/>
    <w:rsid w:val="007A3A9A"/>
    <w:rsid w:val="007A43C9"/>
    <w:rsid w:val="007A5F43"/>
    <w:rsid w:val="007A662B"/>
    <w:rsid w:val="007B129D"/>
    <w:rsid w:val="007B230E"/>
    <w:rsid w:val="007B2DF9"/>
    <w:rsid w:val="007B367F"/>
    <w:rsid w:val="007B38CC"/>
    <w:rsid w:val="007B3CD6"/>
    <w:rsid w:val="007B6E29"/>
    <w:rsid w:val="007C4C83"/>
    <w:rsid w:val="007D1D76"/>
    <w:rsid w:val="007D2065"/>
    <w:rsid w:val="007D46F8"/>
    <w:rsid w:val="007D4D06"/>
    <w:rsid w:val="007D5DB9"/>
    <w:rsid w:val="007D72E2"/>
    <w:rsid w:val="007D7720"/>
    <w:rsid w:val="007E1EBF"/>
    <w:rsid w:val="007E2007"/>
    <w:rsid w:val="007E27BB"/>
    <w:rsid w:val="007E3420"/>
    <w:rsid w:val="007E48A0"/>
    <w:rsid w:val="007E4D66"/>
    <w:rsid w:val="007E528B"/>
    <w:rsid w:val="007F4099"/>
    <w:rsid w:val="007F5663"/>
    <w:rsid w:val="007F7773"/>
    <w:rsid w:val="00801663"/>
    <w:rsid w:val="00803653"/>
    <w:rsid w:val="0080772B"/>
    <w:rsid w:val="00807BF8"/>
    <w:rsid w:val="00811569"/>
    <w:rsid w:val="00812E02"/>
    <w:rsid w:val="00814206"/>
    <w:rsid w:val="008151DB"/>
    <w:rsid w:val="00815CA1"/>
    <w:rsid w:val="008168EE"/>
    <w:rsid w:val="00817E9A"/>
    <w:rsid w:val="00820E45"/>
    <w:rsid w:val="00821098"/>
    <w:rsid w:val="008233CE"/>
    <w:rsid w:val="00827205"/>
    <w:rsid w:val="0083368B"/>
    <w:rsid w:val="008368CE"/>
    <w:rsid w:val="0083751F"/>
    <w:rsid w:val="008415EA"/>
    <w:rsid w:val="00843277"/>
    <w:rsid w:val="008456D8"/>
    <w:rsid w:val="00846274"/>
    <w:rsid w:val="00846C78"/>
    <w:rsid w:val="00846E73"/>
    <w:rsid w:val="00850F16"/>
    <w:rsid w:val="008516DE"/>
    <w:rsid w:val="008519CA"/>
    <w:rsid w:val="00852820"/>
    <w:rsid w:val="0086054C"/>
    <w:rsid w:val="00861B10"/>
    <w:rsid w:val="008629E5"/>
    <w:rsid w:val="00871FB1"/>
    <w:rsid w:val="0087233C"/>
    <w:rsid w:val="00872429"/>
    <w:rsid w:val="00872C05"/>
    <w:rsid w:val="00874565"/>
    <w:rsid w:val="00876A05"/>
    <w:rsid w:val="00877E19"/>
    <w:rsid w:val="00884813"/>
    <w:rsid w:val="008865F4"/>
    <w:rsid w:val="0089461C"/>
    <w:rsid w:val="00895A8E"/>
    <w:rsid w:val="008A5E17"/>
    <w:rsid w:val="008A656F"/>
    <w:rsid w:val="008B0438"/>
    <w:rsid w:val="008B4C2A"/>
    <w:rsid w:val="008B669B"/>
    <w:rsid w:val="008C1641"/>
    <w:rsid w:val="008C524A"/>
    <w:rsid w:val="008C5AC9"/>
    <w:rsid w:val="008D0559"/>
    <w:rsid w:val="008D14F7"/>
    <w:rsid w:val="008D2E8E"/>
    <w:rsid w:val="008D311E"/>
    <w:rsid w:val="008D37A6"/>
    <w:rsid w:val="008D4007"/>
    <w:rsid w:val="008D4A40"/>
    <w:rsid w:val="008D6DC8"/>
    <w:rsid w:val="008D71FE"/>
    <w:rsid w:val="008E10BB"/>
    <w:rsid w:val="008E10F0"/>
    <w:rsid w:val="008E34C6"/>
    <w:rsid w:val="008E3C1B"/>
    <w:rsid w:val="008E3DAB"/>
    <w:rsid w:val="008E3E33"/>
    <w:rsid w:val="008E450B"/>
    <w:rsid w:val="008E5227"/>
    <w:rsid w:val="008E7E1C"/>
    <w:rsid w:val="008F0337"/>
    <w:rsid w:val="008F1389"/>
    <w:rsid w:val="008F1687"/>
    <w:rsid w:val="008F2255"/>
    <w:rsid w:val="0090310F"/>
    <w:rsid w:val="00910DAE"/>
    <w:rsid w:val="0091241D"/>
    <w:rsid w:val="00913C99"/>
    <w:rsid w:val="00915F6E"/>
    <w:rsid w:val="00916D0D"/>
    <w:rsid w:val="00921C5D"/>
    <w:rsid w:val="00921D7E"/>
    <w:rsid w:val="00922140"/>
    <w:rsid w:val="00923F19"/>
    <w:rsid w:val="00924D5B"/>
    <w:rsid w:val="00925012"/>
    <w:rsid w:val="0092516C"/>
    <w:rsid w:val="0093002A"/>
    <w:rsid w:val="00930A30"/>
    <w:rsid w:val="00930B4F"/>
    <w:rsid w:val="00935761"/>
    <w:rsid w:val="009365E3"/>
    <w:rsid w:val="00941DDA"/>
    <w:rsid w:val="0094464A"/>
    <w:rsid w:val="009446BF"/>
    <w:rsid w:val="00945F05"/>
    <w:rsid w:val="009524A4"/>
    <w:rsid w:val="009535EE"/>
    <w:rsid w:val="009565D6"/>
    <w:rsid w:val="00957E3E"/>
    <w:rsid w:val="00964457"/>
    <w:rsid w:val="00964A6B"/>
    <w:rsid w:val="009657A7"/>
    <w:rsid w:val="0096641C"/>
    <w:rsid w:val="00967ED5"/>
    <w:rsid w:val="00975E45"/>
    <w:rsid w:val="00981EF3"/>
    <w:rsid w:val="00983615"/>
    <w:rsid w:val="009850D7"/>
    <w:rsid w:val="00985D05"/>
    <w:rsid w:val="0098643A"/>
    <w:rsid w:val="00986B3B"/>
    <w:rsid w:val="00990598"/>
    <w:rsid w:val="00991707"/>
    <w:rsid w:val="00992C8D"/>
    <w:rsid w:val="00993190"/>
    <w:rsid w:val="00995E07"/>
    <w:rsid w:val="009A022E"/>
    <w:rsid w:val="009A42BE"/>
    <w:rsid w:val="009A5367"/>
    <w:rsid w:val="009A67B9"/>
    <w:rsid w:val="009B04E2"/>
    <w:rsid w:val="009B22B1"/>
    <w:rsid w:val="009B5010"/>
    <w:rsid w:val="009B6A48"/>
    <w:rsid w:val="009C30FB"/>
    <w:rsid w:val="009C49F7"/>
    <w:rsid w:val="009C6F78"/>
    <w:rsid w:val="009C7D9C"/>
    <w:rsid w:val="009D41EB"/>
    <w:rsid w:val="009D63E3"/>
    <w:rsid w:val="009E2B94"/>
    <w:rsid w:val="009E2E25"/>
    <w:rsid w:val="009E54AA"/>
    <w:rsid w:val="009E7F6B"/>
    <w:rsid w:val="009F15AB"/>
    <w:rsid w:val="009F4C77"/>
    <w:rsid w:val="009F607B"/>
    <w:rsid w:val="00A021C7"/>
    <w:rsid w:val="00A02D74"/>
    <w:rsid w:val="00A03C16"/>
    <w:rsid w:val="00A03F6E"/>
    <w:rsid w:val="00A14AB1"/>
    <w:rsid w:val="00A15E27"/>
    <w:rsid w:val="00A20107"/>
    <w:rsid w:val="00A20B76"/>
    <w:rsid w:val="00A22D29"/>
    <w:rsid w:val="00A235F3"/>
    <w:rsid w:val="00A33671"/>
    <w:rsid w:val="00A41F0A"/>
    <w:rsid w:val="00A42AC2"/>
    <w:rsid w:val="00A44DD0"/>
    <w:rsid w:val="00A45B8E"/>
    <w:rsid w:val="00A505F0"/>
    <w:rsid w:val="00A53909"/>
    <w:rsid w:val="00A570DC"/>
    <w:rsid w:val="00A6096F"/>
    <w:rsid w:val="00A61CBF"/>
    <w:rsid w:val="00A62E27"/>
    <w:rsid w:val="00A62F73"/>
    <w:rsid w:val="00A64231"/>
    <w:rsid w:val="00A650E6"/>
    <w:rsid w:val="00A65B78"/>
    <w:rsid w:val="00A66E14"/>
    <w:rsid w:val="00A81445"/>
    <w:rsid w:val="00A81778"/>
    <w:rsid w:val="00A85837"/>
    <w:rsid w:val="00A87CA7"/>
    <w:rsid w:val="00A92D35"/>
    <w:rsid w:val="00A93EF7"/>
    <w:rsid w:val="00A9533F"/>
    <w:rsid w:val="00A95DAE"/>
    <w:rsid w:val="00AA0F26"/>
    <w:rsid w:val="00AA1031"/>
    <w:rsid w:val="00AA2060"/>
    <w:rsid w:val="00AA56CB"/>
    <w:rsid w:val="00AA6A83"/>
    <w:rsid w:val="00AC0CC8"/>
    <w:rsid w:val="00AC2F7A"/>
    <w:rsid w:val="00AC59A0"/>
    <w:rsid w:val="00AC715B"/>
    <w:rsid w:val="00AD14FF"/>
    <w:rsid w:val="00AD36E6"/>
    <w:rsid w:val="00AD5ABB"/>
    <w:rsid w:val="00AD5D75"/>
    <w:rsid w:val="00AD6DF6"/>
    <w:rsid w:val="00AD7207"/>
    <w:rsid w:val="00AE3802"/>
    <w:rsid w:val="00AE5914"/>
    <w:rsid w:val="00AE6F53"/>
    <w:rsid w:val="00AF5C31"/>
    <w:rsid w:val="00AF7E36"/>
    <w:rsid w:val="00B00DCD"/>
    <w:rsid w:val="00B0114B"/>
    <w:rsid w:val="00B036F1"/>
    <w:rsid w:val="00B07316"/>
    <w:rsid w:val="00B0749D"/>
    <w:rsid w:val="00B07887"/>
    <w:rsid w:val="00B07E08"/>
    <w:rsid w:val="00B10C19"/>
    <w:rsid w:val="00B11DF5"/>
    <w:rsid w:val="00B15548"/>
    <w:rsid w:val="00B1749E"/>
    <w:rsid w:val="00B20CE4"/>
    <w:rsid w:val="00B21B06"/>
    <w:rsid w:val="00B22316"/>
    <w:rsid w:val="00B22D32"/>
    <w:rsid w:val="00B2308A"/>
    <w:rsid w:val="00B239BD"/>
    <w:rsid w:val="00B2503E"/>
    <w:rsid w:val="00B256F4"/>
    <w:rsid w:val="00B303F1"/>
    <w:rsid w:val="00B30CB7"/>
    <w:rsid w:val="00B32220"/>
    <w:rsid w:val="00B3288E"/>
    <w:rsid w:val="00B33673"/>
    <w:rsid w:val="00B34016"/>
    <w:rsid w:val="00B344D4"/>
    <w:rsid w:val="00B371BD"/>
    <w:rsid w:val="00B42460"/>
    <w:rsid w:val="00B426B7"/>
    <w:rsid w:val="00B42D59"/>
    <w:rsid w:val="00B43C1B"/>
    <w:rsid w:val="00B45DE6"/>
    <w:rsid w:val="00B50764"/>
    <w:rsid w:val="00B53CEC"/>
    <w:rsid w:val="00B57B5A"/>
    <w:rsid w:val="00B6251D"/>
    <w:rsid w:val="00B64270"/>
    <w:rsid w:val="00B72B88"/>
    <w:rsid w:val="00B73A54"/>
    <w:rsid w:val="00B74BD3"/>
    <w:rsid w:val="00B74E1E"/>
    <w:rsid w:val="00B80DD0"/>
    <w:rsid w:val="00B86A09"/>
    <w:rsid w:val="00B90BB1"/>
    <w:rsid w:val="00B90F4B"/>
    <w:rsid w:val="00B92E02"/>
    <w:rsid w:val="00B93618"/>
    <w:rsid w:val="00B93BB4"/>
    <w:rsid w:val="00B941F7"/>
    <w:rsid w:val="00B95BF5"/>
    <w:rsid w:val="00BA1148"/>
    <w:rsid w:val="00BA17E3"/>
    <w:rsid w:val="00BA20B7"/>
    <w:rsid w:val="00BA20ED"/>
    <w:rsid w:val="00BA3390"/>
    <w:rsid w:val="00BA6147"/>
    <w:rsid w:val="00BA6177"/>
    <w:rsid w:val="00BA6332"/>
    <w:rsid w:val="00BB04CA"/>
    <w:rsid w:val="00BB07A6"/>
    <w:rsid w:val="00BB4AFF"/>
    <w:rsid w:val="00BB6EFC"/>
    <w:rsid w:val="00BB7DD5"/>
    <w:rsid w:val="00BC25DD"/>
    <w:rsid w:val="00BC3225"/>
    <w:rsid w:val="00BC46E9"/>
    <w:rsid w:val="00BD263C"/>
    <w:rsid w:val="00BD3FFF"/>
    <w:rsid w:val="00BE2F91"/>
    <w:rsid w:val="00BE4FEC"/>
    <w:rsid w:val="00BE549D"/>
    <w:rsid w:val="00BE6FF0"/>
    <w:rsid w:val="00BE7B14"/>
    <w:rsid w:val="00BF1866"/>
    <w:rsid w:val="00BF18C8"/>
    <w:rsid w:val="00BF21A0"/>
    <w:rsid w:val="00BF2628"/>
    <w:rsid w:val="00BF26B0"/>
    <w:rsid w:val="00BF2BE8"/>
    <w:rsid w:val="00BF325A"/>
    <w:rsid w:val="00BF361B"/>
    <w:rsid w:val="00BF38D2"/>
    <w:rsid w:val="00BF3B52"/>
    <w:rsid w:val="00BF4664"/>
    <w:rsid w:val="00BF509F"/>
    <w:rsid w:val="00BF6C4B"/>
    <w:rsid w:val="00BF715C"/>
    <w:rsid w:val="00C0786D"/>
    <w:rsid w:val="00C11666"/>
    <w:rsid w:val="00C12040"/>
    <w:rsid w:val="00C134AD"/>
    <w:rsid w:val="00C14A0D"/>
    <w:rsid w:val="00C205AE"/>
    <w:rsid w:val="00C21526"/>
    <w:rsid w:val="00C23BB5"/>
    <w:rsid w:val="00C273D6"/>
    <w:rsid w:val="00C30A08"/>
    <w:rsid w:val="00C31A90"/>
    <w:rsid w:val="00C32232"/>
    <w:rsid w:val="00C3262C"/>
    <w:rsid w:val="00C32F1B"/>
    <w:rsid w:val="00C3755F"/>
    <w:rsid w:val="00C41B47"/>
    <w:rsid w:val="00C43E24"/>
    <w:rsid w:val="00C445A2"/>
    <w:rsid w:val="00C455BF"/>
    <w:rsid w:val="00C51B0F"/>
    <w:rsid w:val="00C564BA"/>
    <w:rsid w:val="00C56E75"/>
    <w:rsid w:val="00C602C9"/>
    <w:rsid w:val="00C61696"/>
    <w:rsid w:val="00C62E15"/>
    <w:rsid w:val="00C647FC"/>
    <w:rsid w:val="00C6494C"/>
    <w:rsid w:val="00C73C2B"/>
    <w:rsid w:val="00C74062"/>
    <w:rsid w:val="00C74504"/>
    <w:rsid w:val="00C746A6"/>
    <w:rsid w:val="00C7684B"/>
    <w:rsid w:val="00C800D4"/>
    <w:rsid w:val="00C80DDA"/>
    <w:rsid w:val="00C814E3"/>
    <w:rsid w:val="00C82110"/>
    <w:rsid w:val="00C82CB1"/>
    <w:rsid w:val="00C845BA"/>
    <w:rsid w:val="00C86A46"/>
    <w:rsid w:val="00C87A8A"/>
    <w:rsid w:val="00C87ADF"/>
    <w:rsid w:val="00C91049"/>
    <w:rsid w:val="00C9107C"/>
    <w:rsid w:val="00C92EAD"/>
    <w:rsid w:val="00C93D5B"/>
    <w:rsid w:val="00C945FB"/>
    <w:rsid w:val="00C95213"/>
    <w:rsid w:val="00C9575C"/>
    <w:rsid w:val="00C9617C"/>
    <w:rsid w:val="00C9658B"/>
    <w:rsid w:val="00C96903"/>
    <w:rsid w:val="00C96937"/>
    <w:rsid w:val="00C96B8F"/>
    <w:rsid w:val="00C96BC5"/>
    <w:rsid w:val="00CA47E9"/>
    <w:rsid w:val="00CA673C"/>
    <w:rsid w:val="00CB0B33"/>
    <w:rsid w:val="00CB13F8"/>
    <w:rsid w:val="00CB718A"/>
    <w:rsid w:val="00CC0CD1"/>
    <w:rsid w:val="00CC3F06"/>
    <w:rsid w:val="00CC55A1"/>
    <w:rsid w:val="00CC56D9"/>
    <w:rsid w:val="00CC7DBA"/>
    <w:rsid w:val="00CD2416"/>
    <w:rsid w:val="00CD27A3"/>
    <w:rsid w:val="00CD3BAF"/>
    <w:rsid w:val="00CD5568"/>
    <w:rsid w:val="00CD5909"/>
    <w:rsid w:val="00CD6984"/>
    <w:rsid w:val="00CE23D9"/>
    <w:rsid w:val="00CE4DA8"/>
    <w:rsid w:val="00CE5627"/>
    <w:rsid w:val="00CE5BF7"/>
    <w:rsid w:val="00CE62B9"/>
    <w:rsid w:val="00CE712A"/>
    <w:rsid w:val="00CF413A"/>
    <w:rsid w:val="00CF54F6"/>
    <w:rsid w:val="00CF5FD2"/>
    <w:rsid w:val="00CF7B42"/>
    <w:rsid w:val="00D03FAC"/>
    <w:rsid w:val="00D07404"/>
    <w:rsid w:val="00D103F8"/>
    <w:rsid w:val="00D143A6"/>
    <w:rsid w:val="00D1601C"/>
    <w:rsid w:val="00D169C7"/>
    <w:rsid w:val="00D17C79"/>
    <w:rsid w:val="00D21513"/>
    <w:rsid w:val="00D26B2D"/>
    <w:rsid w:val="00D26B30"/>
    <w:rsid w:val="00D27A91"/>
    <w:rsid w:val="00D31458"/>
    <w:rsid w:val="00D40F41"/>
    <w:rsid w:val="00D475EE"/>
    <w:rsid w:val="00D504EB"/>
    <w:rsid w:val="00D53256"/>
    <w:rsid w:val="00D53F74"/>
    <w:rsid w:val="00D5558D"/>
    <w:rsid w:val="00D565DC"/>
    <w:rsid w:val="00D56A84"/>
    <w:rsid w:val="00D56FC0"/>
    <w:rsid w:val="00D5713A"/>
    <w:rsid w:val="00D61653"/>
    <w:rsid w:val="00D6393F"/>
    <w:rsid w:val="00D64737"/>
    <w:rsid w:val="00D64FE9"/>
    <w:rsid w:val="00D6767B"/>
    <w:rsid w:val="00D678D0"/>
    <w:rsid w:val="00D708B7"/>
    <w:rsid w:val="00D70D2E"/>
    <w:rsid w:val="00D73D54"/>
    <w:rsid w:val="00D768FD"/>
    <w:rsid w:val="00D7777B"/>
    <w:rsid w:val="00D8178D"/>
    <w:rsid w:val="00D851CC"/>
    <w:rsid w:val="00D87097"/>
    <w:rsid w:val="00D876E6"/>
    <w:rsid w:val="00D934A6"/>
    <w:rsid w:val="00D93BC3"/>
    <w:rsid w:val="00D93D9E"/>
    <w:rsid w:val="00D95FA3"/>
    <w:rsid w:val="00D9659A"/>
    <w:rsid w:val="00D97BC9"/>
    <w:rsid w:val="00DA11CB"/>
    <w:rsid w:val="00DA2270"/>
    <w:rsid w:val="00DA2368"/>
    <w:rsid w:val="00DA2992"/>
    <w:rsid w:val="00DA4AA6"/>
    <w:rsid w:val="00DA59EA"/>
    <w:rsid w:val="00DA5B54"/>
    <w:rsid w:val="00DA6129"/>
    <w:rsid w:val="00DA6C78"/>
    <w:rsid w:val="00DA7913"/>
    <w:rsid w:val="00DB502A"/>
    <w:rsid w:val="00DB73BA"/>
    <w:rsid w:val="00DC0937"/>
    <w:rsid w:val="00DC0F1D"/>
    <w:rsid w:val="00DC381D"/>
    <w:rsid w:val="00DC487D"/>
    <w:rsid w:val="00DC6FF4"/>
    <w:rsid w:val="00DC73ED"/>
    <w:rsid w:val="00DD0389"/>
    <w:rsid w:val="00DD1D43"/>
    <w:rsid w:val="00DD4619"/>
    <w:rsid w:val="00DD5879"/>
    <w:rsid w:val="00DE0A12"/>
    <w:rsid w:val="00DE232F"/>
    <w:rsid w:val="00DE3B1F"/>
    <w:rsid w:val="00DF4FF3"/>
    <w:rsid w:val="00DF6A07"/>
    <w:rsid w:val="00DF709D"/>
    <w:rsid w:val="00E0001A"/>
    <w:rsid w:val="00E0061E"/>
    <w:rsid w:val="00E00BA7"/>
    <w:rsid w:val="00E05AB2"/>
    <w:rsid w:val="00E06169"/>
    <w:rsid w:val="00E06188"/>
    <w:rsid w:val="00E06984"/>
    <w:rsid w:val="00E06C58"/>
    <w:rsid w:val="00E1065A"/>
    <w:rsid w:val="00E156A0"/>
    <w:rsid w:val="00E2143E"/>
    <w:rsid w:val="00E21AD8"/>
    <w:rsid w:val="00E22AFF"/>
    <w:rsid w:val="00E22D7B"/>
    <w:rsid w:val="00E26E0A"/>
    <w:rsid w:val="00E27547"/>
    <w:rsid w:val="00E30237"/>
    <w:rsid w:val="00E3582A"/>
    <w:rsid w:val="00E370E2"/>
    <w:rsid w:val="00E37D68"/>
    <w:rsid w:val="00E4295C"/>
    <w:rsid w:val="00E433D3"/>
    <w:rsid w:val="00E4345C"/>
    <w:rsid w:val="00E43A24"/>
    <w:rsid w:val="00E44087"/>
    <w:rsid w:val="00E454F6"/>
    <w:rsid w:val="00E46045"/>
    <w:rsid w:val="00E46FB4"/>
    <w:rsid w:val="00E473B9"/>
    <w:rsid w:val="00E47D3C"/>
    <w:rsid w:val="00E503B1"/>
    <w:rsid w:val="00E50EAB"/>
    <w:rsid w:val="00E52F83"/>
    <w:rsid w:val="00E55316"/>
    <w:rsid w:val="00E57398"/>
    <w:rsid w:val="00E60C6E"/>
    <w:rsid w:val="00E61ADE"/>
    <w:rsid w:val="00E62672"/>
    <w:rsid w:val="00E632FC"/>
    <w:rsid w:val="00E655D7"/>
    <w:rsid w:val="00E65E63"/>
    <w:rsid w:val="00E72C7F"/>
    <w:rsid w:val="00E735B4"/>
    <w:rsid w:val="00E77C38"/>
    <w:rsid w:val="00E811A0"/>
    <w:rsid w:val="00E82490"/>
    <w:rsid w:val="00E824DB"/>
    <w:rsid w:val="00E84DBF"/>
    <w:rsid w:val="00E86A60"/>
    <w:rsid w:val="00E906EE"/>
    <w:rsid w:val="00E90A54"/>
    <w:rsid w:val="00E90C2B"/>
    <w:rsid w:val="00E9113D"/>
    <w:rsid w:val="00E941A6"/>
    <w:rsid w:val="00E976F9"/>
    <w:rsid w:val="00EA2CD4"/>
    <w:rsid w:val="00EA51FD"/>
    <w:rsid w:val="00EA54FC"/>
    <w:rsid w:val="00EA7AD4"/>
    <w:rsid w:val="00EB369A"/>
    <w:rsid w:val="00EB37FA"/>
    <w:rsid w:val="00EB4E4C"/>
    <w:rsid w:val="00EB663B"/>
    <w:rsid w:val="00EB7FDD"/>
    <w:rsid w:val="00EC11BD"/>
    <w:rsid w:val="00EC3A5A"/>
    <w:rsid w:val="00EC5F84"/>
    <w:rsid w:val="00EC711B"/>
    <w:rsid w:val="00ED698A"/>
    <w:rsid w:val="00ED6FA9"/>
    <w:rsid w:val="00EE276A"/>
    <w:rsid w:val="00EE5CF1"/>
    <w:rsid w:val="00EE5E37"/>
    <w:rsid w:val="00EE6419"/>
    <w:rsid w:val="00EE64A7"/>
    <w:rsid w:val="00EF32F7"/>
    <w:rsid w:val="00EF3736"/>
    <w:rsid w:val="00EF5919"/>
    <w:rsid w:val="00EF60CF"/>
    <w:rsid w:val="00EF629D"/>
    <w:rsid w:val="00EF7D72"/>
    <w:rsid w:val="00F04989"/>
    <w:rsid w:val="00F05739"/>
    <w:rsid w:val="00F068D8"/>
    <w:rsid w:val="00F07A97"/>
    <w:rsid w:val="00F07BF6"/>
    <w:rsid w:val="00F10500"/>
    <w:rsid w:val="00F10B6C"/>
    <w:rsid w:val="00F119C7"/>
    <w:rsid w:val="00F13733"/>
    <w:rsid w:val="00F16F1F"/>
    <w:rsid w:val="00F21C45"/>
    <w:rsid w:val="00F230F2"/>
    <w:rsid w:val="00F2390D"/>
    <w:rsid w:val="00F23957"/>
    <w:rsid w:val="00F300A9"/>
    <w:rsid w:val="00F34899"/>
    <w:rsid w:val="00F37A0B"/>
    <w:rsid w:val="00F40922"/>
    <w:rsid w:val="00F40DC7"/>
    <w:rsid w:val="00F45AB6"/>
    <w:rsid w:val="00F46B4E"/>
    <w:rsid w:val="00F475D1"/>
    <w:rsid w:val="00F47883"/>
    <w:rsid w:val="00F50C72"/>
    <w:rsid w:val="00F51D79"/>
    <w:rsid w:val="00F524A3"/>
    <w:rsid w:val="00F56B17"/>
    <w:rsid w:val="00F57422"/>
    <w:rsid w:val="00F60A4C"/>
    <w:rsid w:val="00F6137F"/>
    <w:rsid w:val="00F63761"/>
    <w:rsid w:val="00F65965"/>
    <w:rsid w:val="00F7066B"/>
    <w:rsid w:val="00F73B4D"/>
    <w:rsid w:val="00F755BD"/>
    <w:rsid w:val="00F7599F"/>
    <w:rsid w:val="00F81B8C"/>
    <w:rsid w:val="00F8218F"/>
    <w:rsid w:val="00F82F37"/>
    <w:rsid w:val="00F8330F"/>
    <w:rsid w:val="00F834F5"/>
    <w:rsid w:val="00F8643E"/>
    <w:rsid w:val="00F86770"/>
    <w:rsid w:val="00F876D4"/>
    <w:rsid w:val="00F95CF7"/>
    <w:rsid w:val="00FA52C2"/>
    <w:rsid w:val="00FA5A57"/>
    <w:rsid w:val="00FA6A1F"/>
    <w:rsid w:val="00FA6D74"/>
    <w:rsid w:val="00FB0F04"/>
    <w:rsid w:val="00FB0F37"/>
    <w:rsid w:val="00FC1941"/>
    <w:rsid w:val="00FC2E0E"/>
    <w:rsid w:val="00FD1516"/>
    <w:rsid w:val="00FD298B"/>
    <w:rsid w:val="00FD6EA9"/>
    <w:rsid w:val="00FD7F38"/>
    <w:rsid w:val="00FE1B55"/>
    <w:rsid w:val="00FE3C25"/>
    <w:rsid w:val="00FE3C53"/>
    <w:rsid w:val="00FF3012"/>
    <w:rsid w:val="00FF52EA"/>
    <w:rsid w:val="00FF5FFF"/>
    <w:rsid w:val="00FF60B8"/>
    <w:rsid w:val="00FF672E"/>
    <w:rsid w:val="00FF7A6C"/>
    <w:rsid w:val="00FF7CFC"/>
    <w:rsid w:val="00FF7E1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F9CA8C8"/>
  <w15:docId w15:val="{7B4927C6-AB79-4C01-8AC6-BCB3CFA6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6575A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F74"/>
    <w:pPr>
      <w:keepNext/>
      <w:keepLines/>
      <w:numPr>
        <w:numId w:val="9"/>
      </w:numPr>
      <w:suppressAutoHyphens w:val="0"/>
      <w:spacing w:before="120" w:after="120"/>
      <w:jc w:val="both"/>
      <w:outlineLvl w:val="0"/>
    </w:pPr>
    <w:rPr>
      <w:rFonts w:ascii="Verdana" w:hAnsi="Verdana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6845C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52F74"/>
    <w:pPr>
      <w:keepNext/>
      <w:keepLines/>
      <w:suppressAutoHyphens w:val="0"/>
      <w:spacing w:before="60"/>
      <w:jc w:val="both"/>
      <w:outlineLvl w:val="2"/>
    </w:pPr>
    <w:rPr>
      <w:rFonts w:ascii="Lucida Sans Unicode" w:hAnsi="Lucida Sans Unicode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52F74"/>
    <w:pPr>
      <w:keepNext/>
      <w:tabs>
        <w:tab w:val="left" w:pos="990"/>
      </w:tabs>
      <w:suppressAutoHyphens w:val="0"/>
      <w:outlineLvl w:val="3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rsid w:val="00552F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line="360" w:lineRule="atLeast"/>
      <w:jc w:val="center"/>
      <w:outlineLvl w:val="4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rsid w:val="00552F74"/>
    <w:pPr>
      <w:suppressAutoHyphens w:val="0"/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52F74"/>
    <w:pPr>
      <w:keepLines/>
      <w:suppressAutoHyphens w:val="0"/>
      <w:spacing w:before="240" w:after="60"/>
      <w:jc w:val="both"/>
      <w:outlineLvl w:val="6"/>
    </w:pPr>
    <w:rPr>
      <w:rFonts w:ascii="Arial" w:hAnsi="Arial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52F74"/>
    <w:pPr>
      <w:keepLines/>
      <w:suppressAutoHyphens w:val="0"/>
      <w:spacing w:before="240" w:after="60"/>
      <w:jc w:val="both"/>
      <w:outlineLvl w:val="7"/>
    </w:pPr>
    <w:rPr>
      <w:rFonts w:ascii="Arial" w:hAnsi="Arial"/>
      <w:i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52F74"/>
    <w:pPr>
      <w:keepLines/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6575A"/>
    <w:rPr>
      <w:rFonts w:ascii="Symbol" w:hAnsi="Symbol" w:cs="Symbol"/>
      <w:lang w:val="ru-RU"/>
    </w:rPr>
  </w:style>
  <w:style w:type="character" w:customStyle="1" w:styleId="WW8Num1z1">
    <w:name w:val="WW8Num1z1"/>
    <w:rsid w:val="0016575A"/>
    <w:rPr>
      <w:rFonts w:ascii="Courier New" w:hAnsi="Courier New" w:cs="Courier New"/>
    </w:rPr>
  </w:style>
  <w:style w:type="character" w:customStyle="1" w:styleId="WW8Num1z2">
    <w:name w:val="WW8Num1z2"/>
    <w:rsid w:val="0016575A"/>
    <w:rPr>
      <w:rFonts w:ascii="Wingdings" w:hAnsi="Wingdings" w:cs="Wingdings"/>
    </w:rPr>
  </w:style>
  <w:style w:type="character" w:customStyle="1" w:styleId="WW8Num2z0">
    <w:name w:val="WW8Num2z0"/>
    <w:rsid w:val="0016575A"/>
    <w:rPr>
      <w:b/>
    </w:rPr>
  </w:style>
  <w:style w:type="character" w:customStyle="1" w:styleId="WW8Num3z0">
    <w:name w:val="WW8Num3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3z1">
    <w:name w:val="WW8Num3z1"/>
    <w:rsid w:val="0016575A"/>
    <w:rPr>
      <w:rFonts w:ascii="OpenSymbol" w:hAnsi="OpenSymbol" w:cs="OpenSymbol"/>
    </w:rPr>
  </w:style>
  <w:style w:type="character" w:customStyle="1" w:styleId="WW8Num4z0">
    <w:name w:val="WW8Num4z0"/>
    <w:rsid w:val="0016575A"/>
  </w:style>
  <w:style w:type="character" w:customStyle="1" w:styleId="WW8Num4z1">
    <w:name w:val="WW8Num4z1"/>
    <w:rsid w:val="0016575A"/>
  </w:style>
  <w:style w:type="character" w:customStyle="1" w:styleId="WW8Num4z2">
    <w:name w:val="WW8Num4z2"/>
    <w:rsid w:val="0016575A"/>
  </w:style>
  <w:style w:type="character" w:customStyle="1" w:styleId="WW8Num5z0">
    <w:name w:val="WW8Num5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5z1">
    <w:name w:val="WW8Num5z1"/>
    <w:rsid w:val="0016575A"/>
    <w:rPr>
      <w:rFonts w:ascii="OpenSymbol" w:hAnsi="OpenSymbol" w:cs="OpenSymbol"/>
    </w:rPr>
  </w:style>
  <w:style w:type="character" w:customStyle="1" w:styleId="WW8Num5z2">
    <w:name w:val="WW8Num5z2"/>
    <w:rsid w:val="0016575A"/>
    <w:rPr>
      <w:rFonts w:ascii="Wingdings" w:hAnsi="Wingdings" w:cs="Wingdings"/>
    </w:rPr>
  </w:style>
  <w:style w:type="character" w:customStyle="1" w:styleId="WW8Num6z0">
    <w:name w:val="WW8Num6z0"/>
    <w:rsid w:val="0016575A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6575A"/>
    <w:rPr>
      <w:rFonts w:ascii="Courier New" w:hAnsi="Courier New" w:cs="Courier New"/>
    </w:rPr>
  </w:style>
  <w:style w:type="character" w:customStyle="1" w:styleId="WW8Num6z2">
    <w:name w:val="WW8Num6z2"/>
    <w:rsid w:val="0016575A"/>
    <w:rPr>
      <w:rFonts w:ascii="Wingdings" w:hAnsi="Wingdings" w:cs="Wingdings"/>
    </w:rPr>
  </w:style>
  <w:style w:type="character" w:customStyle="1" w:styleId="WW8Num7z0">
    <w:name w:val="WW8Num7z0"/>
    <w:rsid w:val="001657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WW8Num7z1">
    <w:name w:val="WW8Num7z1"/>
    <w:rsid w:val="0016575A"/>
    <w:rPr>
      <w:rFonts w:ascii="Courier New" w:hAnsi="Courier New" w:cs="Courier New"/>
    </w:rPr>
  </w:style>
  <w:style w:type="character" w:customStyle="1" w:styleId="WW8Num7z2">
    <w:name w:val="WW8Num7z2"/>
    <w:rsid w:val="0016575A"/>
    <w:rPr>
      <w:rFonts w:ascii="Wingdings" w:hAnsi="Wingdings" w:cs="Wingdings"/>
    </w:rPr>
  </w:style>
  <w:style w:type="character" w:customStyle="1" w:styleId="WW8Num8z0">
    <w:name w:val="WW8Num8z0"/>
    <w:rsid w:val="0016575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6575A"/>
    <w:rPr>
      <w:rFonts w:ascii="Courier New" w:hAnsi="Courier New" w:cs="Courier New"/>
    </w:rPr>
  </w:style>
  <w:style w:type="character" w:customStyle="1" w:styleId="WW8Num8z2">
    <w:name w:val="WW8Num8z2"/>
    <w:rsid w:val="0016575A"/>
    <w:rPr>
      <w:rFonts w:ascii="Wingdings" w:hAnsi="Wingdings" w:cs="Wingdings"/>
    </w:rPr>
  </w:style>
  <w:style w:type="character" w:customStyle="1" w:styleId="WW8Num9z0">
    <w:name w:val="WW8Num9z0"/>
    <w:rsid w:val="0016575A"/>
    <w:rPr>
      <w:rFonts w:eastAsia="DejaVuSansCondensed" w:cs="DejaVuSansCondensed"/>
      <w:color w:val="000000"/>
      <w:shd w:val="clear" w:color="auto" w:fill="FFFF00"/>
      <w:lang w:val="en-US"/>
    </w:rPr>
  </w:style>
  <w:style w:type="character" w:customStyle="1" w:styleId="WW8Num9z1">
    <w:name w:val="WW8Num9z1"/>
    <w:rsid w:val="0016575A"/>
  </w:style>
  <w:style w:type="character" w:customStyle="1" w:styleId="WW8Num9z2">
    <w:name w:val="WW8Num9z2"/>
    <w:rsid w:val="0016575A"/>
  </w:style>
  <w:style w:type="character" w:customStyle="1" w:styleId="WW8Num10z0">
    <w:name w:val="WW8Num10z0"/>
    <w:rsid w:val="0016575A"/>
    <w:rPr>
      <w:rFonts w:ascii="Times New Roman" w:eastAsia="Times New Roman" w:hAnsi="Times New Roman" w:cs="Times New Roman"/>
      <w:b/>
      <w:bCs/>
      <w:color w:val="000000"/>
      <w:kern w:val="1"/>
      <w:shd w:val="clear" w:color="auto" w:fill="FFFFFF"/>
      <w:lang w:eastAsia="ar-SA" w:bidi="ar-SA"/>
    </w:rPr>
  </w:style>
  <w:style w:type="character" w:customStyle="1" w:styleId="WW8Num10z1">
    <w:name w:val="WW8Num10z1"/>
    <w:rsid w:val="0016575A"/>
    <w:rPr>
      <w:rFonts w:ascii="Courier New" w:hAnsi="Courier New" w:cs="Courier New"/>
    </w:rPr>
  </w:style>
  <w:style w:type="character" w:customStyle="1" w:styleId="WW8Num10z2">
    <w:name w:val="WW8Num10z2"/>
    <w:rsid w:val="0016575A"/>
    <w:rPr>
      <w:rFonts w:ascii="Wingdings" w:hAnsi="Wingdings" w:cs="Wingdings"/>
    </w:rPr>
  </w:style>
  <w:style w:type="character" w:customStyle="1" w:styleId="WW8Num11z0">
    <w:name w:val="WW8Num11z0"/>
    <w:rsid w:val="0016575A"/>
    <w:rPr>
      <w:rFonts w:ascii="Symbol" w:hAnsi="Symbol" w:cs="Symbol"/>
      <w:sz w:val="20"/>
    </w:rPr>
  </w:style>
  <w:style w:type="character" w:customStyle="1" w:styleId="WW8Num11z1">
    <w:name w:val="WW8Num11z1"/>
    <w:rsid w:val="0016575A"/>
    <w:rPr>
      <w:rFonts w:ascii="Courier New" w:hAnsi="Courier New" w:cs="Courier New"/>
      <w:sz w:val="20"/>
    </w:rPr>
  </w:style>
  <w:style w:type="character" w:customStyle="1" w:styleId="WW8Num11z2">
    <w:name w:val="WW8Num11z2"/>
    <w:rsid w:val="0016575A"/>
    <w:rPr>
      <w:rFonts w:ascii="Wingdings" w:hAnsi="Wingdings" w:cs="Wingdings"/>
      <w:sz w:val="20"/>
    </w:rPr>
  </w:style>
  <w:style w:type="character" w:customStyle="1" w:styleId="WW8Num12z0">
    <w:name w:val="WW8Num12z0"/>
    <w:rsid w:val="0016575A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6575A"/>
    <w:rPr>
      <w:rFonts w:ascii="Courier New" w:hAnsi="Courier New" w:cs="Courier New"/>
    </w:rPr>
  </w:style>
  <w:style w:type="character" w:customStyle="1" w:styleId="WW8Num12z2">
    <w:name w:val="WW8Num12z2"/>
    <w:rsid w:val="0016575A"/>
    <w:rPr>
      <w:rFonts w:ascii="Wingdings" w:hAnsi="Wingdings" w:cs="Wingdings"/>
    </w:rPr>
  </w:style>
  <w:style w:type="character" w:customStyle="1" w:styleId="WW8Num13z0">
    <w:name w:val="WW8Num13z0"/>
    <w:rsid w:val="0016575A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16575A"/>
    <w:rPr>
      <w:rFonts w:ascii="Courier New" w:hAnsi="Courier New" w:cs="Courier New"/>
    </w:rPr>
  </w:style>
  <w:style w:type="character" w:customStyle="1" w:styleId="WW8Num13z2">
    <w:name w:val="WW8Num13z2"/>
    <w:rsid w:val="0016575A"/>
    <w:rPr>
      <w:rFonts w:ascii="Wingdings" w:hAnsi="Wingdings" w:cs="Wingdings"/>
    </w:rPr>
  </w:style>
  <w:style w:type="character" w:customStyle="1" w:styleId="WW8Num14z0">
    <w:name w:val="WW8Num14z0"/>
    <w:rsid w:val="0016575A"/>
    <w:rPr>
      <w:b/>
    </w:rPr>
  </w:style>
  <w:style w:type="character" w:customStyle="1" w:styleId="WW8Num14z1">
    <w:name w:val="WW8Num14z1"/>
    <w:rsid w:val="0016575A"/>
    <w:rPr>
      <w:rFonts w:ascii="OpenSymbol" w:hAnsi="OpenSymbol" w:cs="OpenSymbol"/>
    </w:rPr>
  </w:style>
  <w:style w:type="character" w:customStyle="1" w:styleId="WW8Num14z2">
    <w:name w:val="WW8Num14z2"/>
    <w:rsid w:val="0016575A"/>
    <w:rPr>
      <w:rFonts w:ascii="Wingdings" w:hAnsi="Wingdings" w:cs="Wingdings"/>
      <w:sz w:val="20"/>
    </w:rPr>
  </w:style>
  <w:style w:type="character" w:customStyle="1" w:styleId="WW8Num15z0">
    <w:name w:val="WW8Num15z0"/>
    <w:rsid w:val="0016575A"/>
    <w:rPr>
      <w:rFonts w:ascii="Wingdings 2" w:eastAsia="DejaVuSansCondensed" w:hAnsi="Wingdings 2" w:cs="OpenSymbol"/>
      <w:color w:val="000000"/>
      <w:shd w:val="clear" w:color="auto" w:fill="FFFFFF"/>
    </w:rPr>
  </w:style>
  <w:style w:type="character" w:customStyle="1" w:styleId="WW8Num15z1">
    <w:name w:val="WW8Num15z1"/>
    <w:rsid w:val="0016575A"/>
    <w:rPr>
      <w:rFonts w:ascii="OpenSymbol" w:hAnsi="OpenSymbol" w:cs="OpenSymbol"/>
    </w:rPr>
  </w:style>
  <w:style w:type="character" w:customStyle="1" w:styleId="WW8Num15z2">
    <w:name w:val="WW8Num15z2"/>
    <w:rsid w:val="0016575A"/>
    <w:rPr>
      <w:rFonts w:ascii="Wingdings" w:hAnsi="Wingdings" w:cs="Wingdings"/>
      <w:sz w:val="20"/>
    </w:rPr>
  </w:style>
  <w:style w:type="character" w:customStyle="1" w:styleId="WW8Num16z0">
    <w:name w:val="WW8Num16z0"/>
    <w:rsid w:val="0016575A"/>
    <w:rPr>
      <w:rFonts w:ascii="Symbol" w:hAnsi="Symbol" w:cs="Symbol"/>
    </w:rPr>
  </w:style>
  <w:style w:type="character" w:customStyle="1" w:styleId="WW8Num16z1">
    <w:name w:val="WW8Num16z1"/>
    <w:rsid w:val="0016575A"/>
    <w:rPr>
      <w:rFonts w:ascii="Courier New" w:hAnsi="Courier New" w:cs="Courier New"/>
    </w:rPr>
  </w:style>
  <w:style w:type="character" w:customStyle="1" w:styleId="WW8Num16z2">
    <w:name w:val="WW8Num16z2"/>
    <w:rsid w:val="0016575A"/>
    <w:rPr>
      <w:rFonts w:ascii="Wingdings" w:hAnsi="Wingdings" w:cs="Wingdings"/>
    </w:rPr>
  </w:style>
  <w:style w:type="character" w:customStyle="1" w:styleId="WW8Num17z0">
    <w:name w:val="WW8Num17z0"/>
    <w:rsid w:val="0016575A"/>
    <w:rPr>
      <w:rFonts w:ascii="Symbol" w:hAnsi="Symbol" w:cs="Symbol"/>
      <w:sz w:val="20"/>
    </w:rPr>
  </w:style>
  <w:style w:type="character" w:customStyle="1" w:styleId="WW8Num17z1">
    <w:name w:val="WW8Num17z1"/>
    <w:rsid w:val="0016575A"/>
    <w:rPr>
      <w:rFonts w:ascii="Courier New" w:hAnsi="Courier New" w:cs="Courier New"/>
      <w:sz w:val="20"/>
    </w:rPr>
  </w:style>
  <w:style w:type="character" w:customStyle="1" w:styleId="WW8Num17z2">
    <w:name w:val="WW8Num17z2"/>
    <w:rsid w:val="0016575A"/>
    <w:rPr>
      <w:rFonts w:ascii="Wingdings" w:hAnsi="Wingdings" w:cs="Wingdings"/>
      <w:sz w:val="20"/>
    </w:rPr>
  </w:style>
  <w:style w:type="character" w:customStyle="1" w:styleId="WW8Num17z3">
    <w:name w:val="WW8Num17z3"/>
    <w:rsid w:val="0016575A"/>
    <w:rPr>
      <w:rFonts w:ascii="Symbol" w:hAnsi="Symbol" w:cs="Symbol"/>
    </w:rPr>
  </w:style>
  <w:style w:type="character" w:customStyle="1" w:styleId="WW8Num18z0">
    <w:name w:val="WW8Num18z0"/>
    <w:rsid w:val="0016575A"/>
    <w:rPr>
      <w:rFonts w:ascii="Arial" w:eastAsia="Times New Roman" w:hAnsi="Arial" w:cs="Arial"/>
    </w:rPr>
  </w:style>
  <w:style w:type="character" w:customStyle="1" w:styleId="WW8Num18z1">
    <w:name w:val="WW8Num18z1"/>
    <w:rsid w:val="0016575A"/>
    <w:rPr>
      <w:rFonts w:ascii="Courier New" w:hAnsi="Courier New" w:cs="Courier New"/>
    </w:rPr>
  </w:style>
  <w:style w:type="character" w:customStyle="1" w:styleId="WW8Num18z2">
    <w:name w:val="WW8Num18z2"/>
    <w:rsid w:val="0016575A"/>
    <w:rPr>
      <w:rFonts w:ascii="Wingdings" w:hAnsi="Wingdings" w:cs="Wingdings"/>
    </w:rPr>
  </w:style>
  <w:style w:type="character" w:customStyle="1" w:styleId="WW8Num19z0">
    <w:name w:val="WW8Num19z0"/>
    <w:rsid w:val="0016575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16575A"/>
    <w:rPr>
      <w:rFonts w:ascii="Courier New" w:hAnsi="Courier New" w:cs="Courier New"/>
    </w:rPr>
  </w:style>
  <w:style w:type="character" w:customStyle="1" w:styleId="WW8Num19z2">
    <w:name w:val="WW8Num19z2"/>
    <w:rsid w:val="0016575A"/>
    <w:rPr>
      <w:rFonts w:ascii="Wingdings" w:hAnsi="Wingdings" w:cs="Wingdings"/>
    </w:rPr>
  </w:style>
  <w:style w:type="character" w:customStyle="1" w:styleId="WW8Num21z0">
    <w:name w:val="WW8Num21z0"/>
    <w:rsid w:val="0016575A"/>
    <w:rPr>
      <w:rFonts w:ascii="Symbol" w:hAnsi="Symbol" w:cs="Symbol"/>
      <w:sz w:val="20"/>
    </w:rPr>
  </w:style>
  <w:style w:type="character" w:customStyle="1" w:styleId="WW8Num21z1">
    <w:name w:val="WW8Num21z1"/>
    <w:rsid w:val="0016575A"/>
    <w:rPr>
      <w:rFonts w:ascii="Courier New" w:hAnsi="Courier New" w:cs="Courier New"/>
      <w:sz w:val="20"/>
    </w:rPr>
  </w:style>
  <w:style w:type="character" w:customStyle="1" w:styleId="WW8Num21z2">
    <w:name w:val="WW8Num21z2"/>
    <w:rsid w:val="0016575A"/>
    <w:rPr>
      <w:rFonts w:ascii="Wingdings" w:hAnsi="Wingdings" w:cs="Wingdings"/>
      <w:sz w:val="20"/>
    </w:rPr>
  </w:style>
  <w:style w:type="character" w:customStyle="1" w:styleId="WW8Num21z3">
    <w:name w:val="WW8Num21z3"/>
    <w:rsid w:val="0016575A"/>
  </w:style>
  <w:style w:type="character" w:customStyle="1" w:styleId="WW8Num22z0">
    <w:name w:val="WW8Num22z0"/>
    <w:rsid w:val="0016575A"/>
    <w:rPr>
      <w:rFonts w:ascii="Symbol" w:hAnsi="Symbol" w:cs="Symbol"/>
    </w:rPr>
  </w:style>
  <w:style w:type="character" w:customStyle="1" w:styleId="WW8Num22z1">
    <w:name w:val="WW8Num22z1"/>
    <w:rsid w:val="0016575A"/>
    <w:rPr>
      <w:rFonts w:ascii="Courier New" w:hAnsi="Courier New" w:cs="Courier New"/>
    </w:rPr>
  </w:style>
  <w:style w:type="character" w:customStyle="1" w:styleId="WW8Num22z2">
    <w:name w:val="WW8Num22z2"/>
    <w:rsid w:val="0016575A"/>
    <w:rPr>
      <w:rFonts w:ascii="Wingdings" w:hAnsi="Wingdings" w:cs="Wingdings"/>
    </w:rPr>
  </w:style>
  <w:style w:type="character" w:customStyle="1" w:styleId="WW8Num23z0">
    <w:name w:val="WW8Num23z0"/>
    <w:rsid w:val="0016575A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6575A"/>
    <w:rPr>
      <w:rFonts w:ascii="Cambria" w:eastAsia="Times New Roman" w:hAnsi="Cambria" w:cs="Cambria"/>
    </w:rPr>
  </w:style>
  <w:style w:type="character" w:customStyle="1" w:styleId="WW8Num23z2">
    <w:name w:val="WW8Num23z2"/>
    <w:rsid w:val="0016575A"/>
    <w:rPr>
      <w:rFonts w:ascii="Wingdings" w:hAnsi="Wingdings" w:cs="Wingdings"/>
    </w:rPr>
  </w:style>
  <w:style w:type="character" w:customStyle="1" w:styleId="WW8Num24z0">
    <w:name w:val="WW8Num24z0"/>
    <w:rsid w:val="0016575A"/>
    <w:rPr>
      <w:rFonts w:ascii="Symbol" w:hAnsi="Symbol" w:cs="Symbol"/>
      <w:sz w:val="20"/>
    </w:rPr>
  </w:style>
  <w:style w:type="character" w:customStyle="1" w:styleId="WW8Num24z1">
    <w:name w:val="WW8Num24z1"/>
    <w:rsid w:val="0016575A"/>
    <w:rPr>
      <w:rFonts w:ascii="Courier New" w:hAnsi="Courier New" w:cs="Courier New"/>
      <w:sz w:val="20"/>
    </w:rPr>
  </w:style>
  <w:style w:type="character" w:customStyle="1" w:styleId="WW8Num24z2">
    <w:name w:val="WW8Num24z2"/>
    <w:rsid w:val="0016575A"/>
    <w:rPr>
      <w:rFonts w:ascii="Wingdings" w:hAnsi="Wingdings" w:cs="Wingdings"/>
      <w:sz w:val="20"/>
    </w:rPr>
  </w:style>
  <w:style w:type="character" w:customStyle="1" w:styleId="WW8Num25z0">
    <w:name w:val="WW8Num25z0"/>
    <w:rsid w:val="0016575A"/>
    <w:rPr>
      <w:rFonts w:ascii="Symbol" w:hAnsi="Symbol" w:cs="Symbol"/>
      <w:sz w:val="20"/>
    </w:rPr>
  </w:style>
  <w:style w:type="character" w:customStyle="1" w:styleId="WW8Num25z1">
    <w:name w:val="WW8Num25z1"/>
    <w:rsid w:val="0016575A"/>
    <w:rPr>
      <w:rFonts w:ascii="Courier New" w:hAnsi="Courier New" w:cs="Courier New"/>
      <w:sz w:val="20"/>
    </w:rPr>
  </w:style>
  <w:style w:type="character" w:customStyle="1" w:styleId="WW8Num25z2">
    <w:name w:val="WW8Num25z2"/>
    <w:rsid w:val="0016575A"/>
    <w:rPr>
      <w:rFonts w:ascii="Wingdings" w:hAnsi="Wingdings" w:cs="Wingdings"/>
      <w:sz w:val="20"/>
    </w:rPr>
  </w:style>
  <w:style w:type="character" w:customStyle="1" w:styleId="WW8Num26z0">
    <w:name w:val="WW8Num26z0"/>
    <w:rsid w:val="0016575A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16575A"/>
    <w:rPr>
      <w:rFonts w:ascii="Courier New" w:hAnsi="Courier New" w:cs="Courier New"/>
    </w:rPr>
  </w:style>
  <w:style w:type="character" w:customStyle="1" w:styleId="WW8Num26z2">
    <w:name w:val="WW8Num26z2"/>
    <w:rsid w:val="0016575A"/>
    <w:rPr>
      <w:rFonts w:ascii="Wingdings" w:hAnsi="Wingdings" w:cs="Wingdings"/>
    </w:rPr>
  </w:style>
  <w:style w:type="character" w:customStyle="1" w:styleId="WW8Num27z0">
    <w:name w:val="WW8Num27z0"/>
    <w:rsid w:val="0016575A"/>
    <w:rPr>
      <w:rFonts w:ascii="Wingdings" w:hAnsi="Wingdings" w:cs="Wingdings"/>
      <w:b/>
      <w:sz w:val="28"/>
      <w:szCs w:val="28"/>
    </w:rPr>
  </w:style>
  <w:style w:type="character" w:customStyle="1" w:styleId="WW8Num27z1">
    <w:name w:val="WW8Num27z1"/>
    <w:rsid w:val="0016575A"/>
  </w:style>
  <w:style w:type="character" w:customStyle="1" w:styleId="WW8Num27z2">
    <w:name w:val="WW8Num27z2"/>
    <w:rsid w:val="0016575A"/>
    <w:rPr>
      <w:rFonts w:ascii="Wingdings" w:hAnsi="Wingdings" w:cs="Wingdings"/>
      <w:b/>
      <w:sz w:val="24"/>
      <w:szCs w:val="24"/>
    </w:rPr>
  </w:style>
  <w:style w:type="character" w:customStyle="1" w:styleId="WW8Num29z0">
    <w:name w:val="WW8Num29z0"/>
    <w:rsid w:val="0016575A"/>
    <w:rPr>
      <w:rFonts w:ascii="Symbol" w:hAnsi="Symbol" w:cs="Symbol"/>
    </w:rPr>
  </w:style>
  <w:style w:type="character" w:customStyle="1" w:styleId="WW8Num29z1">
    <w:name w:val="WW8Num29z1"/>
    <w:rsid w:val="0016575A"/>
    <w:rPr>
      <w:rFonts w:ascii="Courier New" w:hAnsi="Courier New" w:cs="Courier New"/>
    </w:rPr>
  </w:style>
  <w:style w:type="character" w:customStyle="1" w:styleId="WW8Num29z2">
    <w:name w:val="WW8Num29z2"/>
    <w:rsid w:val="0016575A"/>
    <w:rPr>
      <w:rFonts w:ascii="Wingdings" w:hAnsi="Wingdings" w:cs="Wingdings"/>
    </w:rPr>
  </w:style>
  <w:style w:type="character" w:customStyle="1" w:styleId="WW8Num30z0">
    <w:name w:val="WW8Num30z0"/>
    <w:rsid w:val="0016575A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6575A"/>
    <w:rPr>
      <w:rFonts w:ascii="Courier New" w:hAnsi="Courier New" w:cs="Courier New"/>
    </w:rPr>
  </w:style>
  <w:style w:type="character" w:customStyle="1" w:styleId="WW8Num30z2">
    <w:name w:val="WW8Num30z2"/>
    <w:rsid w:val="0016575A"/>
    <w:rPr>
      <w:rFonts w:ascii="Wingdings" w:hAnsi="Wingdings" w:cs="Wingdings"/>
    </w:rPr>
  </w:style>
  <w:style w:type="character" w:customStyle="1" w:styleId="WW8Num31z0">
    <w:name w:val="WW8Num31z0"/>
    <w:rsid w:val="0016575A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16575A"/>
    <w:rPr>
      <w:rFonts w:ascii="Courier New" w:hAnsi="Courier New" w:cs="Courier New"/>
    </w:rPr>
  </w:style>
  <w:style w:type="character" w:customStyle="1" w:styleId="WW8Num31z2">
    <w:name w:val="WW8Num31z2"/>
    <w:rsid w:val="0016575A"/>
    <w:rPr>
      <w:rFonts w:ascii="Wingdings" w:hAnsi="Wingdings" w:cs="Wingdings"/>
    </w:rPr>
  </w:style>
  <w:style w:type="character" w:customStyle="1" w:styleId="WW8Num32z0">
    <w:name w:val="WW8Num32z0"/>
    <w:rsid w:val="0016575A"/>
    <w:rPr>
      <w:rFonts w:ascii="Symbol" w:hAnsi="Symbol" w:cs="Symbol"/>
    </w:rPr>
  </w:style>
  <w:style w:type="character" w:customStyle="1" w:styleId="WW8Num32z1">
    <w:name w:val="WW8Num32z1"/>
    <w:rsid w:val="0016575A"/>
    <w:rPr>
      <w:rFonts w:ascii="Courier New" w:hAnsi="Courier New" w:cs="Courier New"/>
    </w:rPr>
  </w:style>
  <w:style w:type="character" w:customStyle="1" w:styleId="WW8Num32z2">
    <w:name w:val="WW8Num32z2"/>
    <w:rsid w:val="0016575A"/>
    <w:rPr>
      <w:rFonts w:ascii="Wingdings" w:hAnsi="Wingdings" w:cs="Wingdings"/>
    </w:rPr>
  </w:style>
  <w:style w:type="character" w:customStyle="1" w:styleId="WW8Num33z0">
    <w:name w:val="WW8Num33z0"/>
    <w:rsid w:val="0016575A"/>
    <w:rPr>
      <w:rFonts w:ascii="Symbol" w:hAnsi="Symbol" w:cs="Symbol"/>
    </w:rPr>
  </w:style>
  <w:style w:type="character" w:customStyle="1" w:styleId="WW8Num33z1">
    <w:name w:val="WW8Num33z1"/>
    <w:rsid w:val="0016575A"/>
    <w:rPr>
      <w:rFonts w:ascii="Courier New" w:hAnsi="Courier New" w:cs="Courier New"/>
    </w:rPr>
  </w:style>
  <w:style w:type="character" w:customStyle="1" w:styleId="WW8Num33z2">
    <w:name w:val="WW8Num33z2"/>
    <w:rsid w:val="0016575A"/>
    <w:rPr>
      <w:rFonts w:ascii="Wingdings" w:hAnsi="Wingdings" w:cs="Wingdings"/>
    </w:rPr>
  </w:style>
  <w:style w:type="character" w:customStyle="1" w:styleId="WW8Num33z3">
    <w:name w:val="WW8Num33z3"/>
    <w:rsid w:val="0016575A"/>
    <w:rPr>
      <w:rFonts w:ascii="Symbol" w:hAnsi="Symbol" w:cs="Symbol"/>
    </w:rPr>
  </w:style>
  <w:style w:type="character" w:customStyle="1" w:styleId="WW8Num34z0">
    <w:name w:val="WW8Num34z0"/>
    <w:rsid w:val="0016575A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16575A"/>
    <w:rPr>
      <w:rFonts w:ascii="Courier New" w:hAnsi="Courier New" w:cs="Courier New"/>
    </w:rPr>
  </w:style>
  <w:style w:type="character" w:customStyle="1" w:styleId="WW8Num34z2">
    <w:name w:val="WW8Num34z2"/>
    <w:rsid w:val="0016575A"/>
    <w:rPr>
      <w:rFonts w:ascii="Wingdings" w:hAnsi="Wingdings" w:cs="Wingdings"/>
    </w:rPr>
  </w:style>
  <w:style w:type="character" w:customStyle="1" w:styleId="WW8Num35z0">
    <w:name w:val="WW8Num35z0"/>
    <w:rsid w:val="0016575A"/>
    <w:rPr>
      <w:color w:val="auto"/>
    </w:rPr>
  </w:style>
  <w:style w:type="character" w:customStyle="1" w:styleId="WW8Num35z1">
    <w:name w:val="WW8Num35z1"/>
    <w:rsid w:val="0016575A"/>
    <w:rPr>
      <w:rFonts w:ascii="Courier New" w:hAnsi="Courier New"/>
      <w:sz w:val="20"/>
    </w:rPr>
  </w:style>
  <w:style w:type="character" w:customStyle="1" w:styleId="WW8Num35z2">
    <w:name w:val="WW8Num35z2"/>
    <w:rsid w:val="0016575A"/>
    <w:rPr>
      <w:rFonts w:ascii="Wingdings" w:hAnsi="Wingdings"/>
      <w:sz w:val="20"/>
    </w:rPr>
  </w:style>
  <w:style w:type="character" w:customStyle="1" w:styleId="WW8Num36z0">
    <w:name w:val="WW8Num36z0"/>
    <w:rsid w:val="0016575A"/>
    <w:rPr>
      <w:sz w:val="28"/>
      <w:szCs w:val="28"/>
    </w:rPr>
  </w:style>
  <w:style w:type="character" w:customStyle="1" w:styleId="WW8Num36z1">
    <w:name w:val="WW8Num36z1"/>
    <w:rsid w:val="0016575A"/>
    <w:rPr>
      <w:rFonts w:ascii="Courier New" w:hAnsi="Courier New" w:cs="Courier New"/>
    </w:rPr>
  </w:style>
  <w:style w:type="character" w:customStyle="1" w:styleId="WW8Num36z2">
    <w:name w:val="WW8Num36z2"/>
    <w:rsid w:val="0016575A"/>
    <w:rPr>
      <w:rFonts w:ascii="Wingdings" w:hAnsi="Wingdings"/>
    </w:rPr>
  </w:style>
  <w:style w:type="character" w:customStyle="1" w:styleId="a">
    <w:name w:val="Подразумевани фонт пасуса"/>
    <w:rsid w:val="0016575A"/>
  </w:style>
  <w:style w:type="character" w:customStyle="1" w:styleId="WW8Num2z1">
    <w:name w:val="WW8Num2z1"/>
    <w:rsid w:val="0016575A"/>
  </w:style>
  <w:style w:type="character" w:customStyle="1" w:styleId="WW8Num2z2">
    <w:name w:val="WW8Num2z2"/>
    <w:rsid w:val="0016575A"/>
  </w:style>
  <w:style w:type="character" w:customStyle="1" w:styleId="WW8Num2z3">
    <w:name w:val="WW8Num2z3"/>
    <w:rsid w:val="0016575A"/>
  </w:style>
  <w:style w:type="character" w:customStyle="1" w:styleId="WW8Num2z4">
    <w:name w:val="WW8Num2z4"/>
    <w:rsid w:val="0016575A"/>
  </w:style>
  <w:style w:type="character" w:customStyle="1" w:styleId="WW8Num2z5">
    <w:name w:val="WW8Num2z5"/>
    <w:rsid w:val="0016575A"/>
  </w:style>
  <w:style w:type="character" w:customStyle="1" w:styleId="WW8Num2z6">
    <w:name w:val="WW8Num2z6"/>
    <w:rsid w:val="0016575A"/>
  </w:style>
  <w:style w:type="character" w:customStyle="1" w:styleId="WW8Num2z7">
    <w:name w:val="WW8Num2z7"/>
    <w:rsid w:val="0016575A"/>
  </w:style>
  <w:style w:type="character" w:customStyle="1" w:styleId="WW8Num2z8">
    <w:name w:val="WW8Num2z8"/>
    <w:rsid w:val="0016575A"/>
  </w:style>
  <w:style w:type="character" w:customStyle="1" w:styleId="WW8Num3z2">
    <w:name w:val="WW8Num3z2"/>
    <w:rsid w:val="0016575A"/>
  </w:style>
  <w:style w:type="character" w:customStyle="1" w:styleId="WW8Num3z3">
    <w:name w:val="WW8Num3z3"/>
    <w:rsid w:val="0016575A"/>
  </w:style>
  <w:style w:type="character" w:customStyle="1" w:styleId="WW8Num3z4">
    <w:name w:val="WW8Num3z4"/>
    <w:rsid w:val="0016575A"/>
  </w:style>
  <w:style w:type="character" w:customStyle="1" w:styleId="WW8Num3z5">
    <w:name w:val="WW8Num3z5"/>
    <w:rsid w:val="0016575A"/>
  </w:style>
  <w:style w:type="character" w:customStyle="1" w:styleId="WW8Num3z6">
    <w:name w:val="WW8Num3z6"/>
    <w:rsid w:val="0016575A"/>
  </w:style>
  <w:style w:type="character" w:customStyle="1" w:styleId="WW8Num3z7">
    <w:name w:val="WW8Num3z7"/>
    <w:rsid w:val="0016575A"/>
  </w:style>
  <w:style w:type="character" w:customStyle="1" w:styleId="WW8Num3z8">
    <w:name w:val="WW8Num3z8"/>
    <w:rsid w:val="0016575A"/>
  </w:style>
  <w:style w:type="character" w:customStyle="1" w:styleId="WW8Num17z4">
    <w:name w:val="WW8Num17z4"/>
    <w:rsid w:val="0016575A"/>
  </w:style>
  <w:style w:type="character" w:customStyle="1" w:styleId="WW8Num17z5">
    <w:name w:val="WW8Num17z5"/>
    <w:rsid w:val="0016575A"/>
  </w:style>
  <w:style w:type="character" w:customStyle="1" w:styleId="WW8Num17z6">
    <w:name w:val="WW8Num17z6"/>
    <w:rsid w:val="0016575A"/>
  </w:style>
  <w:style w:type="character" w:customStyle="1" w:styleId="WW8Num17z7">
    <w:name w:val="WW8Num17z7"/>
    <w:rsid w:val="0016575A"/>
  </w:style>
  <w:style w:type="character" w:customStyle="1" w:styleId="WW8Num17z8">
    <w:name w:val="WW8Num17z8"/>
    <w:rsid w:val="0016575A"/>
  </w:style>
  <w:style w:type="character" w:customStyle="1" w:styleId="WW8Num18z3">
    <w:name w:val="WW8Num18z3"/>
    <w:rsid w:val="0016575A"/>
    <w:rPr>
      <w:rFonts w:ascii="Symbol" w:hAnsi="Symbol" w:cs="Symbol"/>
    </w:rPr>
  </w:style>
  <w:style w:type="character" w:customStyle="1" w:styleId="WW8Num18z4">
    <w:name w:val="WW8Num18z4"/>
    <w:rsid w:val="0016575A"/>
    <w:rPr>
      <w:rFonts w:ascii="Courier New" w:hAnsi="Courier New" w:cs="Courier New"/>
    </w:rPr>
  </w:style>
  <w:style w:type="character" w:customStyle="1" w:styleId="WW8Num18z5">
    <w:name w:val="WW8Num18z5"/>
    <w:rsid w:val="0016575A"/>
    <w:rPr>
      <w:rFonts w:ascii="Wingdings" w:hAnsi="Wingdings" w:cs="Wingdings"/>
    </w:rPr>
  </w:style>
  <w:style w:type="character" w:customStyle="1" w:styleId="WW8Num18z6">
    <w:name w:val="WW8Num18z6"/>
    <w:rsid w:val="0016575A"/>
    <w:rPr>
      <w:rFonts w:ascii="Symbol" w:hAnsi="Symbol" w:cs="Symbol"/>
    </w:rPr>
  </w:style>
  <w:style w:type="character" w:customStyle="1" w:styleId="WW8Num18z7">
    <w:name w:val="WW8Num18z7"/>
    <w:rsid w:val="0016575A"/>
  </w:style>
  <w:style w:type="character" w:customStyle="1" w:styleId="WW8Num18z8">
    <w:name w:val="WW8Num18z8"/>
    <w:rsid w:val="0016575A"/>
  </w:style>
  <w:style w:type="character" w:customStyle="1" w:styleId="WW8Num20z0">
    <w:name w:val="WW8Num20z0"/>
    <w:rsid w:val="0016575A"/>
    <w:rPr>
      <w:rFonts w:ascii="Symbol" w:hAnsi="Symbol" w:cs="Symbol"/>
      <w:sz w:val="20"/>
    </w:rPr>
  </w:style>
  <w:style w:type="character" w:customStyle="1" w:styleId="WW8Num20z1">
    <w:name w:val="WW8Num20z1"/>
    <w:rsid w:val="0016575A"/>
    <w:rPr>
      <w:rFonts w:ascii="Courier New" w:hAnsi="Courier New" w:cs="Courier New"/>
      <w:sz w:val="20"/>
    </w:rPr>
  </w:style>
  <w:style w:type="character" w:customStyle="1" w:styleId="WW8Num20z2">
    <w:name w:val="WW8Num20z2"/>
    <w:rsid w:val="0016575A"/>
    <w:rPr>
      <w:rFonts w:ascii="Wingdings" w:hAnsi="Wingdings" w:cs="Wingdings"/>
      <w:sz w:val="20"/>
    </w:rPr>
  </w:style>
  <w:style w:type="character" w:customStyle="1" w:styleId="WW8Num20z3">
    <w:name w:val="WW8Num20z3"/>
    <w:rsid w:val="0016575A"/>
  </w:style>
  <w:style w:type="character" w:customStyle="1" w:styleId="WW8Num20z4">
    <w:name w:val="WW8Num20z4"/>
    <w:rsid w:val="0016575A"/>
  </w:style>
  <w:style w:type="character" w:customStyle="1" w:styleId="WW8Num20z5">
    <w:name w:val="WW8Num20z5"/>
    <w:rsid w:val="0016575A"/>
  </w:style>
  <w:style w:type="character" w:customStyle="1" w:styleId="WW8Num20z6">
    <w:name w:val="WW8Num20z6"/>
    <w:rsid w:val="0016575A"/>
  </w:style>
  <w:style w:type="character" w:customStyle="1" w:styleId="WW8Num20z7">
    <w:name w:val="WW8Num20z7"/>
    <w:rsid w:val="0016575A"/>
  </w:style>
  <w:style w:type="character" w:customStyle="1" w:styleId="WW8Num20z8">
    <w:name w:val="WW8Num20z8"/>
    <w:rsid w:val="0016575A"/>
  </w:style>
  <w:style w:type="character" w:customStyle="1" w:styleId="WW8Num21z4">
    <w:name w:val="WW8Num21z4"/>
    <w:rsid w:val="0016575A"/>
  </w:style>
  <w:style w:type="character" w:customStyle="1" w:styleId="WW8Num21z5">
    <w:name w:val="WW8Num21z5"/>
    <w:rsid w:val="0016575A"/>
  </w:style>
  <w:style w:type="character" w:customStyle="1" w:styleId="WW8Num21z6">
    <w:name w:val="WW8Num21z6"/>
    <w:rsid w:val="0016575A"/>
  </w:style>
  <w:style w:type="character" w:customStyle="1" w:styleId="WW8Num21z7">
    <w:name w:val="WW8Num21z7"/>
    <w:rsid w:val="0016575A"/>
  </w:style>
  <w:style w:type="character" w:customStyle="1" w:styleId="WW8Num21z8">
    <w:name w:val="WW8Num21z8"/>
    <w:rsid w:val="0016575A"/>
  </w:style>
  <w:style w:type="character" w:customStyle="1" w:styleId="WW8Num4z3">
    <w:name w:val="WW8Num4z3"/>
    <w:rsid w:val="0016575A"/>
  </w:style>
  <w:style w:type="character" w:customStyle="1" w:styleId="WW8Num4z4">
    <w:name w:val="WW8Num4z4"/>
    <w:rsid w:val="0016575A"/>
  </w:style>
  <w:style w:type="character" w:customStyle="1" w:styleId="WW8Num4z5">
    <w:name w:val="WW8Num4z5"/>
    <w:rsid w:val="0016575A"/>
  </w:style>
  <w:style w:type="character" w:customStyle="1" w:styleId="WW8Num4z6">
    <w:name w:val="WW8Num4z6"/>
    <w:rsid w:val="0016575A"/>
  </w:style>
  <w:style w:type="character" w:customStyle="1" w:styleId="WW8Num4z7">
    <w:name w:val="WW8Num4z7"/>
    <w:rsid w:val="0016575A"/>
  </w:style>
  <w:style w:type="character" w:customStyle="1" w:styleId="WW8Num4z8">
    <w:name w:val="WW8Num4z8"/>
    <w:rsid w:val="0016575A"/>
  </w:style>
  <w:style w:type="character" w:customStyle="1" w:styleId="WW8Num6z3">
    <w:name w:val="WW8Num6z3"/>
    <w:rsid w:val="0016575A"/>
    <w:rPr>
      <w:rFonts w:ascii="Symbol" w:hAnsi="Symbol" w:cs="Symbol"/>
    </w:rPr>
  </w:style>
  <w:style w:type="character" w:customStyle="1" w:styleId="WW8Num6z4">
    <w:name w:val="WW8Num6z4"/>
    <w:rsid w:val="0016575A"/>
  </w:style>
  <w:style w:type="character" w:customStyle="1" w:styleId="WW8Num6z5">
    <w:name w:val="WW8Num6z5"/>
    <w:rsid w:val="0016575A"/>
  </w:style>
  <w:style w:type="character" w:customStyle="1" w:styleId="WW8Num6z6">
    <w:name w:val="WW8Num6z6"/>
    <w:rsid w:val="0016575A"/>
  </w:style>
  <w:style w:type="character" w:customStyle="1" w:styleId="WW8Num6z7">
    <w:name w:val="WW8Num6z7"/>
    <w:rsid w:val="0016575A"/>
  </w:style>
  <w:style w:type="character" w:customStyle="1" w:styleId="WW8Num6z8">
    <w:name w:val="WW8Num6z8"/>
    <w:rsid w:val="0016575A"/>
  </w:style>
  <w:style w:type="character" w:customStyle="1" w:styleId="WW8Num7z3">
    <w:name w:val="WW8Num7z3"/>
    <w:rsid w:val="0016575A"/>
    <w:rPr>
      <w:rFonts w:ascii="Symbol" w:hAnsi="Symbol" w:cs="Symbol"/>
    </w:rPr>
  </w:style>
  <w:style w:type="character" w:customStyle="1" w:styleId="WW8Num7z4">
    <w:name w:val="WW8Num7z4"/>
    <w:rsid w:val="0016575A"/>
  </w:style>
  <w:style w:type="character" w:customStyle="1" w:styleId="WW8Num7z5">
    <w:name w:val="WW8Num7z5"/>
    <w:rsid w:val="0016575A"/>
  </w:style>
  <w:style w:type="character" w:customStyle="1" w:styleId="WW8Num7z6">
    <w:name w:val="WW8Num7z6"/>
    <w:rsid w:val="0016575A"/>
  </w:style>
  <w:style w:type="character" w:customStyle="1" w:styleId="WW8Num7z7">
    <w:name w:val="WW8Num7z7"/>
    <w:rsid w:val="0016575A"/>
  </w:style>
  <w:style w:type="character" w:customStyle="1" w:styleId="WW8Num7z8">
    <w:name w:val="WW8Num7z8"/>
    <w:rsid w:val="0016575A"/>
  </w:style>
  <w:style w:type="character" w:customStyle="1" w:styleId="WW8Num9z3">
    <w:name w:val="WW8Num9z3"/>
    <w:rsid w:val="0016575A"/>
  </w:style>
  <w:style w:type="character" w:customStyle="1" w:styleId="WW8Num9z4">
    <w:name w:val="WW8Num9z4"/>
    <w:rsid w:val="0016575A"/>
  </w:style>
  <w:style w:type="character" w:customStyle="1" w:styleId="WW8Num9z5">
    <w:name w:val="WW8Num9z5"/>
    <w:rsid w:val="0016575A"/>
  </w:style>
  <w:style w:type="character" w:customStyle="1" w:styleId="WW8Num9z6">
    <w:name w:val="WW8Num9z6"/>
    <w:rsid w:val="0016575A"/>
  </w:style>
  <w:style w:type="character" w:customStyle="1" w:styleId="WW8Num9z7">
    <w:name w:val="WW8Num9z7"/>
    <w:rsid w:val="0016575A"/>
  </w:style>
  <w:style w:type="character" w:customStyle="1" w:styleId="WW8Num9z8">
    <w:name w:val="WW8Num9z8"/>
    <w:rsid w:val="0016575A"/>
  </w:style>
  <w:style w:type="character" w:customStyle="1" w:styleId="WW8Num10z3">
    <w:name w:val="WW8Num10z3"/>
    <w:rsid w:val="0016575A"/>
    <w:rPr>
      <w:rFonts w:ascii="Symbol" w:hAnsi="Symbol" w:cs="Symbol"/>
    </w:rPr>
  </w:style>
  <w:style w:type="character" w:customStyle="1" w:styleId="WW8Num10z4">
    <w:name w:val="WW8Num10z4"/>
    <w:rsid w:val="0016575A"/>
  </w:style>
  <w:style w:type="character" w:customStyle="1" w:styleId="WW8Num10z5">
    <w:name w:val="WW8Num10z5"/>
    <w:rsid w:val="0016575A"/>
  </w:style>
  <w:style w:type="character" w:customStyle="1" w:styleId="WW8Num10z6">
    <w:name w:val="WW8Num10z6"/>
    <w:rsid w:val="0016575A"/>
  </w:style>
  <w:style w:type="character" w:customStyle="1" w:styleId="WW8Num10z7">
    <w:name w:val="WW8Num10z7"/>
    <w:rsid w:val="0016575A"/>
  </w:style>
  <w:style w:type="character" w:customStyle="1" w:styleId="WW8Num10z8">
    <w:name w:val="WW8Num10z8"/>
    <w:rsid w:val="0016575A"/>
  </w:style>
  <w:style w:type="character" w:customStyle="1" w:styleId="WW8Num26z3">
    <w:name w:val="WW8Num26z3"/>
    <w:rsid w:val="0016575A"/>
    <w:rPr>
      <w:rFonts w:ascii="Symbol" w:hAnsi="Symbol" w:cs="Symbol"/>
    </w:rPr>
  </w:style>
  <w:style w:type="character" w:customStyle="1" w:styleId="WW8Num26z4">
    <w:name w:val="WW8Num26z4"/>
    <w:rsid w:val="0016575A"/>
  </w:style>
  <w:style w:type="character" w:customStyle="1" w:styleId="WW8Num26z5">
    <w:name w:val="WW8Num26z5"/>
    <w:rsid w:val="0016575A"/>
  </w:style>
  <w:style w:type="character" w:customStyle="1" w:styleId="WW8Num26z6">
    <w:name w:val="WW8Num26z6"/>
    <w:rsid w:val="0016575A"/>
  </w:style>
  <w:style w:type="character" w:customStyle="1" w:styleId="WW8Num26z7">
    <w:name w:val="WW8Num26z7"/>
    <w:rsid w:val="0016575A"/>
  </w:style>
  <w:style w:type="character" w:customStyle="1" w:styleId="WW8Num26z8">
    <w:name w:val="WW8Num26z8"/>
    <w:rsid w:val="0016575A"/>
  </w:style>
  <w:style w:type="character" w:customStyle="1" w:styleId="WW8Num27z3">
    <w:name w:val="WW8Num27z3"/>
    <w:rsid w:val="0016575A"/>
    <w:rPr>
      <w:rFonts w:ascii="Wingdings" w:hAnsi="Wingdings" w:cs="Wingdings"/>
      <w:b/>
      <w:sz w:val="32"/>
      <w:szCs w:val="32"/>
    </w:rPr>
  </w:style>
  <w:style w:type="character" w:customStyle="1" w:styleId="WW8Num27z4">
    <w:name w:val="WW8Num27z4"/>
    <w:rsid w:val="0016575A"/>
    <w:rPr>
      <w:rFonts w:ascii="Courier New" w:hAnsi="Courier New" w:cs="Courier New"/>
    </w:rPr>
  </w:style>
  <w:style w:type="character" w:customStyle="1" w:styleId="WW8Num27z5">
    <w:name w:val="WW8Num27z5"/>
    <w:rsid w:val="0016575A"/>
    <w:rPr>
      <w:rFonts w:ascii="Wingdings" w:hAnsi="Wingdings" w:cs="Wingdings"/>
    </w:rPr>
  </w:style>
  <w:style w:type="character" w:customStyle="1" w:styleId="WW8Num27z6">
    <w:name w:val="WW8Num27z6"/>
    <w:rsid w:val="0016575A"/>
    <w:rPr>
      <w:rFonts w:ascii="Symbol" w:hAnsi="Symbol" w:cs="Symbol"/>
    </w:rPr>
  </w:style>
  <w:style w:type="character" w:customStyle="1" w:styleId="WW8Num27z7">
    <w:name w:val="WW8Num27z7"/>
    <w:rsid w:val="0016575A"/>
  </w:style>
  <w:style w:type="character" w:customStyle="1" w:styleId="WW8Num27z8">
    <w:name w:val="WW8Num27z8"/>
    <w:rsid w:val="0016575A"/>
  </w:style>
  <w:style w:type="character" w:customStyle="1" w:styleId="WW8Num28z0">
    <w:name w:val="WW8Num28z0"/>
    <w:rsid w:val="0016575A"/>
    <w:rPr>
      <w:rFonts w:ascii="Wingdings" w:hAnsi="Wingdings" w:cs="Wingdings"/>
      <w:b/>
    </w:rPr>
  </w:style>
  <w:style w:type="character" w:customStyle="1" w:styleId="WW8Num28z1">
    <w:name w:val="WW8Num28z1"/>
    <w:rsid w:val="0016575A"/>
    <w:rPr>
      <w:rFonts w:ascii="Courier New" w:hAnsi="Courier New" w:cs="Courier New"/>
    </w:rPr>
  </w:style>
  <w:style w:type="character" w:customStyle="1" w:styleId="WW8Num28z2">
    <w:name w:val="WW8Num28z2"/>
    <w:rsid w:val="0016575A"/>
    <w:rPr>
      <w:rFonts w:ascii="Wingdings" w:hAnsi="Wingdings" w:cs="Wingdings"/>
    </w:rPr>
  </w:style>
  <w:style w:type="character" w:customStyle="1" w:styleId="WW8Num29z3">
    <w:name w:val="WW8Num29z3"/>
    <w:rsid w:val="0016575A"/>
  </w:style>
  <w:style w:type="character" w:customStyle="1" w:styleId="WW8Num29z4">
    <w:name w:val="WW8Num29z4"/>
    <w:rsid w:val="0016575A"/>
  </w:style>
  <w:style w:type="character" w:customStyle="1" w:styleId="WW8Num29z5">
    <w:name w:val="WW8Num29z5"/>
    <w:rsid w:val="0016575A"/>
  </w:style>
  <w:style w:type="character" w:customStyle="1" w:styleId="WW8Num29z6">
    <w:name w:val="WW8Num29z6"/>
    <w:rsid w:val="0016575A"/>
  </w:style>
  <w:style w:type="character" w:customStyle="1" w:styleId="WW8Num29z7">
    <w:name w:val="WW8Num29z7"/>
    <w:rsid w:val="0016575A"/>
  </w:style>
  <w:style w:type="character" w:customStyle="1" w:styleId="WW8Num29z8">
    <w:name w:val="WW8Num29z8"/>
    <w:rsid w:val="0016575A"/>
  </w:style>
  <w:style w:type="character" w:customStyle="1" w:styleId="WW-">
    <w:name w:val="WW-Подразумевани фонт пасуса"/>
    <w:rsid w:val="0016575A"/>
  </w:style>
  <w:style w:type="character" w:customStyle="1" w:styleId="WW-DefaultParagraphFont">
    <w:name w:val="WW-Default Paragraph Font"/>
    <w:rsid w:val="0016575A"/>
  </w:style>
  <w:style w:type="character" w:customStyle="1" w:styleId="WW8Num5z3">
    <w:name w:val="WW8Num5z3"/>
    <w:rsid w:val="0016575A"/>
    <w:rPr>
      <w:rFonts w:ascii="Symbol" w:hAnsi="Symbol" w:cs="Symbol"/>
    </w:rPr>
  </w:style>
  <w:style w:type="character" w:customStyle="1" w:styleId="WW-DefaultParagraphFont1">
    <w:name w:val="WW-Default Paragraph Font1"/>
    <w:rsid w:val="0016575A"/>
  </w:style>
  <w:style w:type="character" w:customStyle="1" w:styleId="WW8Num1z3">
    <w:name w:val="WW8Num1z3"/>
    <w:rsid w:val="0016575A"/>
  </w:style>
  <w:style w:type="character" w:customStyle="1" w:styleId="WW8Num1z4">
    <w:name w:val="WW8Num1z4"/>
    <w:rsid w:val="0016575A"/>
  </w:style>
  <w:style w:type="character" w:customStyle="1" w:styleId="WW8Num1z5">
    <w:name w:val="WW8Num1z5"/>
    <w:rsid w:val="0016575A"/>
  </w:style>
  <w:style w:type="character" w:customStyle="1" w:styleId="WW8Num1z6">
    <w:name w:val="WW8Num1z6"/>
    <w:rsid w:val="0016575A"/>
  </w:style>
  <w:style w:type="character" w:customStyle="1" w:styleId="WW8Num1z7">
    <w:name w:val="WW8Num1z7"/>
    <w:rsid w:val="0016575A"/>
  </w:style>
  <w:style w:type="character" w:customStyle="1" w:styleId="WW8Num1z8">
    <w:name w:val="WW8Num1z8"/>
    <w:rsid w:val="0016575A"/>
  </w:style>
  <w:style w:type="character" w:customStyle="1" w:styleId="WW8Num5z4">
    <w:name w:val="WW8Num5z4"/>
    <w:rsid w:val="0016575A"/>
  </w:style>
  <w:style w:type="character" w:customStyle="1" w:styleId="WW8Num5z5">
    <w:name w:val="WW8Num5z5"/>
    <w:rsid w:val="0016575A"/>
  </w:style>
  <w:style w:type="character" w:customStyle="1" w:styleId="WW8Num5z6">
    <w:name w:val="WW8Num5z6"/>
    <w:rsid w:val="0016575A"/>
  </w:style>
  <w:style w:type="character" w:customStyle="1" w:styleId="WW8Num5z7">
    <w:name w:val="WW8Num5z7"/>
    <w:rsid w:val="0016575A"/>
  </w:style>
  <w:style w:type="character" w:customStyle="1" w:styleId="WW8Num5z8">
    <w:name w:val="WW8Num5z8"/>
    <w:rsid w:val="0016575A"/>
  </w:style>
  <w:style w:type="character" w:customStyle="1" w:styleId="WW8Num11z3">
    <w:name w:val="WW8Num11z3"/>
    <w:rsid w:val="0016575A"/>
  </w:style>
  <w:style w:type="character" w:customStyle="1" w:styleId="WW8Num11z4">
    <w:name w:val="WW8Num11z4"/>
    <w:rsid w:val="0016575A"/>
  </w:style>
  <w:style w:type="character" w:customStyle="1" w:styleId="WW8Num11z5">
    <w:name w:val="WW8Num11z5"/>
    <w:rsid w:val="0016575A"/>
  </w:style>
  <w:style w:type="character" w:customStyle="1" w:styleId="WW8Num11z6">
    <w:name w:val="WW8Num11z6"/>
    <w:rsid w:val="0016575A"/>
  </w:style>
  <w:style w:type="character" w:customStyle="1" w:styleId="WW8Num11z7">
    <w:name w:val="WW8Num11z7"/>
    <w:rsid w:val="0016575A"/>
  </w:style>
  <w:style w:type="character" w:customStyle="1" w:styleId="WW8Num11z8">
    <w:name w:val="WW8Num11z8"/>
    <w:rsid w:val="0016575A"/>
  </w:style>
  <w:style w:type="character" w:customStyle="1" w:styleId="WW8Num12z3">
    <w:name w:val="WW8Num12z3"/>
    <w:rsid w:val="0016575A"/>
    <w:rPr>
      <w:rFonts w:ascii="Symbol" w:hAnsi="Symbol" w:cs="Symbol"/>
    </w:rPr>
  </w:style>
  <w:style w:type="character" w:customStyle="1" w:styleId="WW8Num12z4">
    <w:name w:val="WW8Num12z4"/>
    <w:rsid w:val="0016575A"/>
  </w:style>
  <w:style w:type="character" w:customStyle="1" w:styleId="WW8Num12z5">
    <w:name w:val="WW8Num12z5"/>
    <w:rsid w:val="0016575A"/>
  </w:style>
  <w:style w:type="character" w:customStyle="1" w:styleId="WW8Num12z6">
    <w:name w:val="WW8Num12z6"/>
    <w:rsid w:val="0016575A"/>
  </w:style>
  <w:style w:type="character" w:customStyle="1" w:styleId="WW8Num12z7">
    <w:name w:val="WW8Num12z7"/>
    <w:rsid w:val="0016575A"/>
  </w:style>
  <w:style w:type="character" w:customStyle="1" w:styleId="WW8Num12z8">
    <w:name w:val="WW8Num12z8"/>
    <w:rsid w:val="0016575A"/>
  </w:style>
  <w:style w:type="character" w:customStyle="1" w:styleId="WW8Num13z3">
    <w:name w:val="WW8Num13z3"/>
    <w:rsid w:val="0016575A"/>
    <w:rPr>
      <w:rFonts w:ascii="Symbol" w:hAnsi="Symbol" w:cs="Symbol"/>
    </w:rPr>
  </w:style>
  <w:style w:type="character" w:customStyle="1" w:styleId="WW8Num13z4">
    <w:name w:val="WW8Num13z4"/>
    <w:rsid w:val="0016575A"/>
  </w:style>
  <w:style w:type="character" w:customStyle="1" w:styleId="WW8Num13z5">
    <w:name w:val="WW8Num13z5"/>
    <w:rsid w:val="0016575A"/>
  </w:style>
  <w:style w:type="character" w:customStyle="1" w:styleId="WW8Num13z6">
    <w:name w:val="WW8Num13z6"/>
    <w:rsid w:val="0016575A"/>
  </w:style>
  <w:style w:type="character" w:customStyle="1" w:styleId="WW8Num13z7">
    <w:name w:val="WW8Num13z7"/>
    <w:rsid w:val="0016575A"/>
  </w:style>
  <w:style w:type="character" w:customStyle="1" w:styleId="WW8Num13z8">
    <w:name w:val="WW8Num13z8"/>
    <w:rsid w:val="0016575A"/>
  </w:style>
  <w:style w:type="character" w:customStyle="1" w:styleId="WW8Num16z3">
    <w:name w:val="WW8Num16z3"/>
    <w:rsid w:val="0016575A"/>
  </w:style>
  <w:style w:type="character" w:customStyle="1" w:styleId="WW8Num16z4">
    <w:name w:val="WW8Num16z4"/>
    <w:rsid w:val="0016575A"/>
  </w:style>
  <w:style w:type="character" w:customStyle="1" w:styleId="WW8Num16z5">
    <w:name w:val="WW8Num16z5"/>
    <w:rsid w:val="0016575A"/>
  </w:style>
  <w:style w:type="character" w:customStyle="1" w:styleId="WW8Num16z6">
    <w:name w:val="WW8Num16z6"/>
    <w:rsid w:val="0016575A"/>
  </w:style>
  <w:style w:type="character" w:customStyle="1" w:styleId="WW8Num16z7">
    <w:name w:val="WW8Num16z7"/>
    <w:rsid w:val="0016575A"/>
  </w:style>
  <w:style w:type="character" w:customStyle="1" w:styleId="WW8Num16z8">
    <w:name w:val="WW8Num16z8"/>
    <w:rsid w:val="0016575A"/>
  </w:style>
  <w:style w:type="character" w:customStyle="1" w:styleId="WW-DefaultParagraphFont11">
    <w:name w:val="WW-Default Paragraph Font11"/>
    <w:rsid w:val="0016575A"/>
  </w:style>
  <w:style w:type="character" w:customStyle="1" w:styleId="WW8Num8z3">
    <w:name w:val="WW8Num8z3"/>
    <w:rsid w:val="0016575A"/>
    <w:rPr>
      <w:rFonts w:ascii="Symbol" w:hAnsi="Symbol" w:cs="Symbol"/>
    </w:rPr>
  </w:style>
  <w:style w:type="character" w:customStyle="1" w:styleId="WW8Num19z3">
    <w:name w:val="WW8Num19z3"/>
    <w:rsid w:val="0016575A"/>
    <w:rPr>
      <w:rFonts w:ascii="Symbol" w:hAnsi="Symbol" w:cs="Symbol"/>
    </w:rPr>
  </w:style>
  <w:style w:type="character" w:customStyle="1" w:styleId="WW8Num23z3">
    <w:name w:val="WW8Num23z3"/>
    <w:rsid w:val="0016575A"/>
    <w:rPr>
      <w:rFonts w:ascii="Symbol" w:hAnsi="Symbol" w:cs="Symbol"/>
    </w:rPr>
  </w:style>
  <w:style w:type="character" w:customStyle="1" w:styleId="WW8Num23z4">
    <w:name w:val="WW8Num23z4"/>
    <w:rsid w:val="0016575A"/>
    <w:rPr>
      <w:rFonts w:ascii="Courier New" w:hAnsi="Courier New" w:cs="Courier New"/>
    </w:rPr>
  </w:style>
  <w:style w:type="character" w:customStyle="1" w:styleId="WW8Num28z3">
    <w:name w:val="WW8Num28z3"/>
    <w:rsid w:val="0016575A"/>
    <w:rPr>
      <w:rFonts w:ascii="Symbol" w:hAnsi="Symbol" w:cs="Symbol"/>
    </w:rPr>
  </w:style>
  <w:style w:type="character" w:customStyle="1" w:styleId="WW8Num30z3">
    <w:name w:val="WW8Num30z3"/>
    <w:rsid w:val="0016575A"/>
    <w:rPr>
      <w:rFonts w:ascii="Symbol" w:hAnsi="Symbol" w:cs="Symbol"/>
    </w:rPr>
  </w:style>
  <w:style w:type="character" w:customStyle="1" w:styleId="WW8Num31z3">
    <w:name w:val="WW8Num31z3"/>
    <w:rsid w:val="0016575A"/>
    <w:rPr>
      <w:rFonts w:ascii="Symbol" w:hAnsi="Symbol" w:cs="Symbol"/>
    </w:rPr>
  </w:style>
  <w:style w:type="character" w:customStyle="1" w:styleId="WW8Num34z3">
    <w:name w:val="WW8Num34z3"/>
    <w:rsid w:val="0016575A"/>
    <w:rPr>
      <w:rFonts w:ascii="Symbol" w:hAnsi="Symbol" w:cs="Symbol"/>
    </w:rPr>
  </w:style>
  <w:style w:type="character" w:customStyle="1" w:styleId="WW8Num37z0">
    <w:name w:val="WW8Num37z0"/>
    <w:rsid w:val="0016575A"/>
    <w:rPr>
      <w:rFonts w:ascii="Wingdings" w:hAnsi="Wingdings" w:cs="Wingdings"/>
      <w:b/>
    </w:rPr>
  </w:style>
  <w:style w:type="character" w:customStyle="1" w:styleId="WW8Num37z1">
    <w:name w:val="WW8Num37z1"/>
    <w:rsid w:val="0016575A"/>
    <w:rPr>
      <w:rFonts w:ascii="Courier New" w:hAnsi="Courier New" w:cs="Courier New"/>
    </w:rPr>
  </w:style>
  <w:style w:type="character" w:customStyle="1" w:styleId="WW8Num37z2">
    <w:name w:val="WW8Num37z2"/>
    <w:rsid w:val="0016575A"/>
    <w:rPr>
      <w:rFonts w:ascii="Wingdings" w:hAnsi="Wingdings" w:cs="Wingdings"/>
    </w:rPr>
  </w:style>
  <w:style w:type="character" w:customStyle="1" w:styleId="WW8Num37z3">
    <w:name w:val="WW8Num37z3"/>
    <w:rsid w:val="0016575A"/>
    <w:rPr>
      <w:rFonts w:ascii="Symbol" w:hAnsi="Symbol" w:cs="Symbol"/>
    </w:rPr>
  </w:style>
  <w:style w:type="character" w:customStyle="1" w:styleId="WW8Num39z1">
    <w:name w:val="WW8Num39z1"/>
    <w:rsid w:val="0016575A"/>
    <w:rPr>
      <w:b/>
    </w:rPr>
  </w:style>
  <w:style w:type="character" w:customStyle="1" w:styleId="WW8Num40z0">
    <w:name w:val="WW8Num40z0"/>
    <w:rsid w:val="0016575A"/>
    <w:rPr>
      <w:b/>
    </w:rPr>
  </w:style>
  <w:style w:type="character" w:customStyle="1" w:styleId="WW-DefaultParagraphFont111">
    <w:name w:val="WW-Default Paragraph Font111"/>
    <w:rsid w:val="0016575A"/>
  </w:style>
  <w:style w:type="character" w:customStyle="1" w:styleId="CharChar2">
    <w:name w:val="Char Char2"/>
    <w:rsid w:val="0016575A"/>
    <w:rPr>
      <w:sz w:val="24"/>
      <w:szCs w:val="24"/>
      <w:lang w:val="en-US"/>
    </w:rPr>
  </w:style>
  <w:style w:type="character" w:styleId="Strong">
    <w:name w:val="Strong"/>
    <w:qFormat/>
    <w:rsid w:val="0016575A"/>
    <w:rPr>
      <w:b/>
      <w:bCs/>
    </w:rPr>
  </w:style>
  <w:style w:type="character" w:customStyle="1" w:styleId="CharChar1">
    <w:name w:val="Char Char1"/>
    <w:rsid w:val="0016575A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16575A"/>
    <w:rPr>
      <w:sz w:val="24"/>
      <w:szCs w:val="24"/>
    </w:rPr>
  </w:style>
  <w:style w:type="character" w:styleId="PageNumber">
    <w:name w:val="page number"/>
    <w:basedOn w:val="WW-DefaultParagraphFont111"/>
    <w:rsid w:val="0016575A"/>
  </w:style>
  <w:style w:type="character" w:customStyle="1" w:styleId="ListParagraphChar">
    <w:name w:val="List Paragraph Char"/>
    <w:aliases w:val="Liste 1 Char,List Paragraph1 Char,Heading 12 Char"/>
    <w:qFormat/>
    <w:rsid w:val="0016575A"/>
    <w:rPr>
      <w:sz w:val="24"/>
      <w:szCs w:val="24"/>
      <w:lang w:val="sr-Latn-CS"/>
    </w:rPr>
  </w:style>
  <w:style w:type="character" w:styleId="Hyperlink">
    <w:name w:val="Hyperlink"/>
    <w:rsid w:val="0016575A"/>
    <w:rPr>
      <w:color w:val="0000FF"/>
      <w:u w:val="single"/>
    </w:rPr>
  </w:style>
  <w:style w:type="character" w:customStyle="1" w:styleId="NumberingSymbols">
    <w:name w:val="Numbering Symbols"/>
    <w:rsid w:val="0016575A"/>
  </w:style>
  <w:style w:type="character" w:customStyle="1" w:styleId="Bullets">
    <w:name w:val="Bullets"/>
    <w:rsid w:val="0016575A"/>
    <w:rPr>
      <w:rFonts w:ascii="OpenSymbol" w:eastAsia="OpenSymbol" w:hAnsi="OpenSymbol" w:cs="OpenSymbol"/>
    </w:rPr>
  </w:style>
  <w:style w:type="character" w:styleId="FollowedHyperlink">
    <w:name w:val="FollowedHyperlink"/>
    <w:rsid w:val="0016575A"/>
    <w:rPr>
      <w:color w:val="0000FF"/>
      <w:u w:val="single"/>
    </w:rPr>
  </w:style>
  <w:style w:type="character" w:customStyle="1" w:styleId="1">
    <w:name w:val="Подразумевани фонт пасуса1"/>
    <w:rsid w:val="0016575A"/>
  </w:style>
  <w:style w:type="character" w:customStyle="1" w:styleId="WWCharLFO14LVL1">
    <w:name w:val="WW_CharLFO14LVL1"/>
    <w:rsid w:val="0016575A"/>
    <w:rPr>
      <w:rFonts w:ascii="Symbol" w:hAnsi="Symbol" w:cs="Symbol"/>
    </w:rPr>
  </w:style>
  <w:style w:type="character" w:customStyle="1" w:styleId="WWCharLFO14LVL2">
    <w:name w:val="WW_CharLFO14LVL2"/>
    <w:rsid w:val="0016575A"/>
    <w:rPr>
      <w:rFonts w:ascii="Courier New" w:hAnsi="Courier New" w:cs="Courier New"/>
    </w:rPr>
  </w:style>
  <w:style w:type="character" w:customStyle="1" w:styleId="WWCharLFO14LVL3">
    <w:name w:val="WW_CharLFO14LVL3"/>
    <w:rsid w:val="0016575A"/>
    <w:rPr>
      <w:rFonts w:ascii="Wingdings" w:hAnsi="Wingdings" w:cs="Wingdings"/>
    </w:rPr>
  </w:style>
  <w:style w:type="character" w:customStyle="1" w:styleId="WWCharLFO14LVL4">
    <w:name w:val="WW_CharLFO14LVL4"/>
    <w:rsid w:val="0016575A"/>
    <w:rPr>
      <w:rFonts w:ascii="Symbol" w:hAnsi="Symbol" w:cs="Symbol"/>
    </w:rPr>
  </w:style>
  <w:style w:type="character" w:customStyle="1" w:styleId="WWCharLFO14LVL5">
    <w:name w:val="WW_CharLFO14LVL5"/>
    <w:rsid w:val="0016575A"/>
    <w:rPr>
      <w:rFonts w:ascii="Courier New" w:hAnsi="Courier New" w:cs="Courier New"/>
    </w:rPr>
  </w:style>
  <w:style w:type="character" w:customStyle="1" w:styleId="WWCharLFO14LVL6">
    <w:name w:val="WW_CharLFO14LVL6"/>
    <w:rsid w:val="0016575A"/>
    <w:rPr>
      <w:rFonts w:ascii="Wingdings" w:hAnsi="Wingdings" w:cs="Wingdings"/>
    </w:rPr>
  </w:style>
  <w:style w:type="character" w:customStyle="1" w:styleId="WWCharLFO14LVL7">
    <w:name w:val="WW_CharLFO14LVL7"/>
    <w:rsid w:val="0016575A"/>
    <w:rPr>
      <w:rFonts w:ascii="Symbol" w:hAnsi="Symbol" w:cs="Symbol"/>
    </w:rPr>
  </w:style>
  <w:style w:type="character" w:customStyle="1" w:styleId="WWCharLFO14LVL8">
    <w:name w:val="WW_CharLFO14LVL8"/>
    <w:rsid w:val="0016575A"/>
    <w:rPr>
      <w:rFonts w:ascii="Courier New" w:hAnsi="Courier New" w:cs="Courier New"/>
    </w:rPr>
  </w:style>
  <w:style w:type="character" w:customStyle="1" w:styleId="WWCharLFO14LVL9">
    <w:name w:val="WW_CharLFO14LVL9"/>
    <w:rsid w:val="0016575A"/>
    <w:rPr>
      <w:rFonts w:ascii="Wingdings" w:hAnsi="Wingdings" w:cs="Wingdings"/>
    </w:rPr>
  </w:style>
  <w:style w:type="character" w:customStyle="1" w:styleId="WWCharLFO15LVL1">
    <w:name w:val="WW_CharLFO15LVL1"/>
    <w:rsid w:val="0016575A"/>
    <w:rPr>
      <w:rFonts w:cs="Times New Roman"/>
    </w:rPr>
  </w:style>
  <w:style w:type="character" w:customStyle="1" w:styleId="WWCharLFO15LVL2">
    <w:name w:val="WW_CharLFO15LVL2"/>
    <w:rsid w:val="0016575A"/>
    <w:rPr>
      <w:rFonts w:cs="Times New Roman"/>
    </w:rPr>
  </w:style>
  <w:style w:type="character" w:customStyle="1" w:styleId="WWCharLFO15LVL3">
    <w:name w:val="WW_CharLFO15LVL3"/>
    <w:rsid w:val="0016575A"/>
    <w:rPr>
      <w:rFonts w:cs="Times New Roman"/>
    </w:rPr>
  </w:style>
  <w:style w:type="character" w:customStyle="1" w:styleId="WWCharLFO15LVL4">
    <w:name w:val="WW_CharLFO15LVL4"/>
    <w:rsid w:val="0016575A"/>
    <w:rPr>
      <w:rFonts w:cs="Times New Roman"/>
    </w:rPr>
  </w:style>
  <w:style w:type="character" w:customStyle="1" w:styleId="WWCharLFO15LVL5">
    <w:name w:val="WW_CharLFO15LVL5"/>
    <w:rsid w:val="0016575A"/>
    <w:rPr>
      <w:rFonts w:cs="Times New Roman"/>
    </w:rPr>
  </w:style>
  <w:style w:type="character" w:customStyle="1" w:styleId="WWCharLFO15LVL6">
    <w:name w:val="WW_CharLFO15LVL6"/>
    <w:rsid w:val="0016575A"/>
    <w:rPr>
      <w:rFonts w:cs="Times New Roman"/>
    </w:rPr>
  </w:style>
  <w:style w:type="character" w:customStyle="1" w:styleId="WWCharLFO15LVL7">
    <w:name w:val="WW_CharLFO15LVL7"/>
    <w:rsid w:val="0016575A"/>
    <w:rPr>
      <w:rFonts w:cs="Times New Roman"/>
    </w:rPr>
  </w:style>
  <w:style w:type="character" w:customStyle="1" w:styleId="WWCharLFO15LVL8">
    <w:name w:val="WW_CharLFO15LVL8"/>
    <w:rsid w:val="0016575A"/>
    <w:rPr>
      <w:rFonts w:cs="Times New Roman"/>
    </w:rPr>
  </w:style>
  <w:style w:type="character" w:customStyle="1" w:styleId="WWCharLFO15LVL9">
    <w:name w:val="WW_CharLFO15LVL9"/>
    <w:rsid w:val="0016575A"/>
    <w:rPr>
      <w:rFonts w:cs="Times New Roman"/>
    </w:rPr>
  </w:style>
  <w:style w:type="character" w:customStyle="1" w:styleId="StyleBold">
    <w:name w:val="Style Bold"/>
    <w:rsid w:val="0016575A"/>
    <w:rPr>
      <w:b/>
      <w:bCs/>
    </w:rPr>
  </w:style>
  <w:style w:type="paragraph" w:customStyle="1" w:styleId="Heading">
    <w:name w:val="Heading"/>
    <w:basedOn w:val="Normal"/>
    <w:next w:val="BodyText"/>
    <w:rsid w:val="001657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rsid w:val="0016575A"/>
    <w:pPr>
      <w:spacing w:after="120"/>
    </w:pPr>
  </w:style>
  <w:style w:type="paragraph" w:styleId="List">
    <w:name w:val="List"/>
    <w:basedOn w:val="BodyText"/>
    <w:rsid w:val="0016575A"/>
  </w:style>
  <w:style w:type="paragraph" w:styleId="Caption">
    <w:name w:val="caption"/>
    <w:basedOn w:val="Normal"/>
    <w:qFormat/>
    <w:rsid w:val="001657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6575A"/>
    <w:pPr>
      <w:suppressLineNumbers/>
    </w:pPr>
  </w:style>
  <w:style w:type="paragraph" w:customStyle="1" w:styleId="a0">
    <w:name w:val="Натпис"/>
    <w:basedOn w:val="Normal"/>
    <w:rsid w:val="0016575A"/>
    <w:pPr>
      <w:suppressLineNumbers/>
      <w:spacing w:before="120" w:after="120"/>
    </w:pPr>
    <w:rPr>
      <w:i/>
      <w:iCs/>
    </w:rPr>
  </w:style>
  <w:style w:type="paragraph" w:customStyle="1" w:styleId="CharCharCharCharChar">
    <w:name w:val="Char 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styleId="Footer">
    <w:name w:val="footer"/>
    <w:basedOn w:val="Normal"/>
    <w:link w:val="FooterChar"/>
    <w:uiPriority w:val="99"/>
    <w:rsid w:val="0016575A"/>
    <w:pPr>
      <w:tabs>
        <w:tab w:val="center" w:pos="4320"/>
        <w:tab w:val="right" w:pos="8640"/>
      </w:tabs>
    </w:pPr>
  </w:style>
  <w:style w:type="paragraph" w:customStyle="1" w:styleId="a1">
    <w:name w:val="Текст у балончићу"/>
    <w:basedOn w:val="Normal"/>
    <w:rsid w:val="0016575A"/>
    <w:rPr>
      <w:rFonts w:ascii="Tahoma" w:hAnsi="Tahoma" w:cs="Tahoma"/>
      <w:sz w:val="16"/>
      <w:szCs w:val="16"/>
    </w:rPr>
  </w:style>
  <w:style w:type="paragraph" w:styleId="Header">
    <w:name w:val="header"/>
    <w:aliases w:val="Header Char Char Char Char,Header Char Char Char Char Char,Header Char Char Char Char Char Char Char, Char Char Char"/>
    <w:basedOn w:val="Normal"/>
    <w:link w:val="HeaderChar"/>
    <w:rsid w:val="0016575A"/>
    <w:pPr>
      <w:tabs>
        <w:tab w:val="center" w:pos="4535"/>
        <w:tab w:val="right" w:pos="9071"/>
      </w:tabs>
    </w:pPr>
  </w:style>
  <w:style w:type="paragraph" w:customStyle="1" w:styleId="ListParagraph1">
    <w:name w:val="List Paragraph1"/>
    <w:aliases w:val="Liste 1,Heading 12"/>
    <w:basedOn w:val="Normal"/>
    <w:qFormat/>
    <w:rsid w:val="0016575A"/>
    <w:pPr>
      <w:ind w:left="720"/>
    </w:pPr>
  </w:style>
  <w:style w:type="paragraph" w:customStyle="1" w:styleId="CharCharCharChar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rsid w:val="0016575A"/>
    <w:rPr>
      <w:rFonts w:ascii="Arial" w:hAnsi="Arial" w:cs="Arial"/>
      <w:sz w:val="20"/>
      <w:szCs w:val="20"/>
      <w:lang w:val="sl-SI"/>
    </w:rPr>
  </w:style>
  <w:style w:type="paragraph" w:customStyle="1" w:styleId="CharCharCharChar0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TableContents">
    <w:name w:val="Table Contents"/>
    <w:basedOn w:val="Normal"/>
    <w:rsid w:val="0016575A"/>
    <w:pPr>
      <w:suppressLineNumbers/>
    </w:pPr>
    <w:rPr>
      <w:kern w:val="1"/>
    </w:rPr>
  </w:style>
  <w:style w:type="paragraph" w:styleId="NormalWeb">
    <w:name w:val="Normal (Web)"/>
    <w:basedOn w:val="Normal"/>
    <w:rsid w:val="0016575A"/>
    <w:pPr>
      <w:spacing w:before="280" w:after="280"/>
    </w:pPr>
  </w:style>
  <w:style w:type="paragraph" w:customStyle="1" w:styleId="Standard">
    <w:name w:val="Standard"/>
    <w:rsid w:val="0016575A"/>
    <w:pPr>
      <w:suppressAutoHyphens/>
      <w:autoSpaceDE w:val="0"/>
      <w:textAlignment w:val="baseline"/>
    </w:pPr>
    <w:rPr>
      <w:rFonts w:ascii="Franklin Gothic Medium" w:eastAsia="Calibri" w:hAnsi="Franklin Gothic Medium" w:cs="Franklin Gothic Medium"/>
      <w:color w:val="000000"/>
      <w:kern w:val="1"/>
      <w:sz w:val="24"/>
      <w:szCs w:val="24"/>
      <w:lang w:eastAsia="ar-SA"/>
    </w:rPr>
  </w:style>
  <w:style w:type="paragraph" w:customStyle="1" w:styleId="frame-contents">
    <w:name w:val="frame-contents"/>
    <w:basedOn w:val="Normal"/>
    <w:rsid w:val="0016575A"/>
    <w:pPr>
      <w:spacing w:before="280" w:after="115"/>
    </w:pPr>
  </w:style>
  <w:style w:type="paragraph" w:customStyle="1" w:styleId="TableHeading">
    <w:name w:val="Table Heading"/>
    <w:basedOn w:val="TableContents"/>
    <w:rsid w:val="0016575A"/>
    <w:pPr>
      <w:jc w:val="center"/>
    </w:pPr>
    <w:rPr>
      <w:b/>
      <w:bCs/>
    </w:rPr>
  </w:style>
  <w:style w:type="paragraph" w:customStyle="1" w:styleId="WW-Default">
    <w:name w:val="WW-Default"/>
    <w:rsid w:val="0016575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16575A"/>
  </w:style>
  <w:style w:type="paragraph" w:customStyle="1" w:styleId="Style1">
    <w:name w:val="Style1"/>
    <w:basedOn w:val="Normal"/>
    <w:rsid w:val="0016575A"/>
    <w:pPr>
      <w:numPr>
        <w:numId w:val="1"/>
      </w:numPr>
    </w:pPr>
    <w:rPr>
      <w:rFonts w:eastAsia="TimesNewRomanPSMT"/>
    </w:rPr>
  </w:style>
  <w:style w:type="paragraph" w:customStyle="1" w:styleId="Style2">
    <w:name w:val="Style2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3">
    <w:name w:val="Style3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4">
    <w:name w:val="Style4"/>
    <w:next w:val="Normal"/>
    <w:rsid w:val="0016575A"/>
    <w:pPr>
      <w:suppressAutoHyphens/>
    </w:pPr>
    <w:rPr>
      <w:rFonts w:ascii="Cambria" w:eastAsia="Arial" w:hAnsi="Cambria" w:cs="Cambria"/>
      <w:color w:val="000000"/>
      <w:sz w:val="24"/>
      <w:szCs w:val="24"/>
      <w:vertAlign w:val="superscript"/>
      <w:lang w:eastAsia="ar-SA"/>
    </w:rPr>
  </w:style>
  <w:style w:type="paragraph" w:customStyle="1" w:styleId="sdfootnote">
    <w:name w:val="sdfootnote"/>
    <w:basedOn w:val="Normal"/>
    <w:rsid w:val="00700548"/>
    <w:pPr>
      <w:suppressAutoHyphens w:val="0"/>
      <w:spacing w:before="100" w:beforeAutospacing="1"/>
      <w:ind w:left="288" w:hanging="288"/>
    </w:pPr>
    <w:rPr>
      <w:sz w:val="20"/>
      <w:szCs w:val="20"/>
    </w:rPr>
  </w:style>
  <w:style w:type="paragraph" w:customStyle="1" w:styleId="Default">
    <w:name w:val="Default"/>
    <w:rsid w:val="00C23BB5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ImportedStyle1">
    <w:name w:val="Imported Style 1"/>
    <w:rsid w:val="00C23BB5"/>
    <w:pPr>
      <w:numPr>
        <w:numId w:val="2"/>
      </w:numPr>
    </w:pPr>
  </w:style>
  <w:style w:type="paragraph" w:customStyle="1" w:styleId="Body">
    <w:name w:val="Body"/>
    <w:rsid w:val="00C23BB5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CommentText">
    <w:name w:val="annotation text"/>
    <w:basedOn w:val="Normal"/>
    <w:link w:val="CommentTextChar"/>
    <w:rsid w:val="006B6D40"/>
    <w:pPr>
      <w:suppressAutoHyphens w:val="0"/>
    </w:pPr>
    <w:rPr>
      <w:rFonts w:ascii="Arial" w:hAnsi="Arial"/>
      <w:noProof/>
      <w:sz w:val="20"/>
      <w:lang w:val="sr-Cyrl-CS" w:eastAsia="en-US"/>
    </w:rPr>
  </w:style>
  <w:style w:type="character" w:customStyle="1" w:styleId="CommentTextChar">
    <w:name w:val="Comment Text Char"/>
    <w:basedOn w:val="DefaultParagraphFont"/>
    <w:link w:val="CommentText"/>
    <w:rsid w:val="006B6D40"/>
    <w:rPr>
      <w:rFonts w:ascii="Arial" w:hAnsi="Arial"/>
      <w:noProof/>
      <w:szCs w:val="24"/>
      <w:lang w:val="sr-Cyrl-CS"/>
    </w:rPr>
  </w:style>
  <w:style w:type="character" w:styleId="CommentReference">
    <w:name w:val="annotation reference"/>
    <w:basedOn w:val="DefaultParagraphFont"/>
    <w:unhideWhenUsed/>
    <w:rsid w:val="006B6D40"/>
    <w:rPr>
      <w:sz w:val="16"/>
      <w:szCs w:val="16"/>
    </w:rPr>
  </w:style>
  <w:style w:type="paragraph" w:styleId="BalloonText">
    <w:name w:val="Balloon Text"/>
    <w:basedOn w:val="Normal"/>
    <w:link w:val="BalloonTextChar"/>
    <w:rsid w:val="006B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D40"/>
    <w:rPr>
      <w:rFonts w:ascii="Tahoma" w:hAnsi="Tahoma" w:cs="Tahoma"/>
      <w:sz w:val="16"/>
      <w:szCs w:val="16"/>
      <w:lang w:val="sr-Latn-CS" w:eastAsia="ar-SA"/>
    </w:rPr>
  </w:style>
  <w:style w:type="paragraph" w:styleId="FootnoteText">
    <w:name w:val="footnote text"/>
    <w:basedOn w:val="Normal"/>
    <w:link w:val="FootnoteTextChar"/>
    <w:rsid w:val="00BA20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20ED"/>
    <w:rPr>
      <w:lang w:val="sr-Latn-CS" w:eastAsia="ar-SA"/>
    </w:rPr>
  </w:style>
  <w:style w:type="character" w:styleId="FootnoteReference">
    <w:name w:val="footnote reference"/>
    <w:basedOn w:val="DefaultParagraphFont"/>
    <w:rsid w:val="00BA20ED"/>
    <w:rPr>
      <w:vertAlign w:val="superscript"/>
    </w:rPr>
  </w:style>
  <w:style w:type="table" w:styleId="TableGrid">
    <w:name w:val="Table Grid"/>
    <w:basedOn w:val="TableNormal"/>
    <w:rsid w:val="006A7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845C3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682BD4"/>
    <w:pPr>
      <w:widowControl w:val="0"/>
      <w:autoSpaceDE/>
      <w:autoSpaceDN w:val="0"/>
      <w:spacing w:after="120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rsid w:val="007A3A9A"/>
    <w:pPr>
      <w:suppressAutoHyphens/>
    </w:pPr>
    <w:rPr>
      <w:rFonts w:ascii="Times New Roman" w:hAnsi="Times New Roman"/>
      <w:b/>
      <w:bCs/>
      <w:noProof w:val="0"/>
      <w:szCs w:val="20"/>
      <w:lang w:val="sr-Latn-CS" w:eastAsia="ar-SA"/>
    </w:rPr>
  </w:style>
  <w:style w:type="character" w:customStyle="1" w:styleId="CommentSubjectChar">
    <w:name w:val="Comment Subject Char"/>
    <w:basedOn w:val="CommentTextChar"/>
    <w:link w:val="CommentSubject"/>
    <w:rsid w:val="007A3A9A"/>
    <w:rPr>
      <w:rFonts w:ascii="Arial" w:hAnsi="Arial"/>
      <w:b/>
      <w:bCs/>
      <w:noProof/>
      <w:szCs w:val="24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9617C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552F74"/>
    <w:rPr>
      <w:rFonts w:ascii="Verdana" w:hAnsi="Verdana"/>
      <w:kern w:val="28"/>
      <w:sz w:val="28"/>
    </w:rPr>
  </w:style>
  <w:style w:type="character" w:customStyle="1" w:styleId="Heading3Char">
    <w:name w:val="Heading 3 Char"/>
    <w:basedOn w:val="DefaultParagraphFont"/>
    <w:link w:val="Heading3"/>
    <w:rsid w:val="00552F74"/>
    <w:rPr>
      <w:rFonts w:ascii="Lucida Sans Unicode" w:hAnsi="Lucida Sans Unicode"/>
      <w:sz w:val="24"/>
    </w:rPr>
  </w:style>
  <w:style w:type="character" w:customStyle="1" w:styleId="Heading4Char">
    <w:name w:val="Heading 4 Char"/>
    <w:basedOn w:val="DefaultParagraphFont"/>
    <w:link w:val="Heading4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5Char">
    <w:name w:val="Heading 5 Char"/>
    <w:basedOn w:val="DefaultParagraphFont"/>
    <w:link w:val="Heading5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6Char">
    <w:name w:val="Heading 6 Char"/>
    <w:basedOn w:val="DefaultParagraphFont"/>
    <w:link w:val="Heading6"/>
    <w:rsid w:val="00552F74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52F74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552F74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552F74"/>
    <w:rPr>
      <w:rFonts w:ascii="Arial" w:hAnsi="Arial"/>
      <w:b/>
      <w:i/>
      <w:sz w:val="18"/>
    </w:rPr>
  </w:style>
  <w:style w:type="paragraph" w:styleId="BodyTextIndent2">
    <w:name w:val="Body Text Indent 2"/>
    <w:basedOn w:val="Normal"/>
    <w:link w:val="BodyTextIndent2Char"/>
    <w:rsid w:val="00552F74"/>
    <w:pPr>
      <w:tabs>
        <w:tab w:val="left" w:pos="990"/>
      </w:tabs>
      <w:suppressAutoHyphens w:val="0"/>
      <w:ind w:left="720"/>
    </w:pPr>
    <w:rPr>
      <w:rFonts w:ascii="Arial" w:hAnsi="Arial" w:cs="Arial"/>
      <w:sz w:val="22"/>
      <w:szCs w:val="22"/>
      <w:lang w:val="sr-Cyrl-C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52F74"/>
    <w:rPr>
      <w:rFonts w:ascii="Arial" w:hAnsi="Arial" w:cs="Arial"/>
      <w:sz w:val="22"/>
      <w:szCs w:val="22"/>
      <w:lang w:val="sr-Cyrl-CS"/>
    </w:rPr>
  </w:style>
  <w:style w:type="paragraph" w:styleId="BodyTextIndent">
    <w:name w:val="Body Text Indent"/>
    <w:basedOn w:val="Normal"/>
    <w:link w:val="BodyTextIndentChar"/>
    <w:rsid w:val="00552F74"/>
    <w:pPr>
      <w:keepLines/>
      <w:suppressAutoHyphens w:val="0"/>
      <w:spacing w:before="60"/>
      <w:ind w:left="1134"/>
      <w:jc w:val="both"/>
    </w:pPr>
    <w:rPr>
      <w:rFonts w:ascii="Franklin Gothic Book" w:hAnsi="Franklin Gothic Book"/>
      <w:szCs w:val="20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552F74"/>
    <w:rPr>
      <w:rFonts w:ascii="Franklin Gothic Book" w:hAnsi="Franklin Gothic Book"/>
      <w:sz w:val="24"/>
      <w:lang w:val="sr-Cyrl-CS"/>
    </w:rPr>
  </w:style>
  <w:style w:type="paragraph" w:styleId="BodyTextIndent3">
    <w:name w:val="Body Text Indent 3"/>
    <w:basedOn w:val="Normal"/>
    <w:link w:val="BodyTextIndent3Char"/>
    <w:rsid w:val="00552F74"/>
    <w:pPr>
      <w:keepLines/>
      <w:suppressAutoHyphens w:val="0"/>
      <w:spacing w:before="60" w:line="300" w:lineRule="exact"/>
      <w:jc w:val="both"/>
    </w:pPr>
    <w:rPr>
      <w:rFonts w:ascii="Franklin Gothic Book" w:hAnsi="Franklin Gothic Book"/>
      <w:noProof/>
      <w:sz w:val="26"/>
      <w:szCs w:val="20"/>
      <w:lang w:val="sr-Cyrl-C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52F74"/>
    <w:rPr>
      <w:rFonts w:ascii="Franklin Gothic Book" w:hAnsi="Franklin Gothic Book"/>
      <w:noProof/>
      <w:sz w:val="26"/>
      <w:lang w:val="sr-Cyrl-CS"/>
    </w:rPr>
  </w:style>
  <w:style w:type="paragraph" w:styleId="BlockText">
    <w:name w:val="Block Text"/>
    <w:basedOn w:val="Normal"/>
    <w:rsid w:val="00552F74"/>
    <w:pPr>
      <w:keepLines/>
      <w:suppressAutoHyphens w:val="0"/>
      <w:spacing w:before="60"/>
      <w:ind w:left="284" w:right="47"/>
      <w:jc w:val="both"/>
    </w:pPr>
    <w:rPr>
      <w:rFonts w:ascii="Franklin Gothic Book" w:hAnsi="Franklin Gothic Book"/>
      <w:b/>
      <w:smallCaps/>
      <w:szCs w:val="20"/>
      <w:lang w:val="sr-Cyrl-CS" w:eastAsia="en-US"/>
    </w:rPr>
  </w:style>
  <w:style w:type="paragraph" w:customStyle="1" w:styleId="Style13ptJustified">
    <w:name w:val="Style 13 pt Justified"/>
    <w:basedOn w:val="Normal"/>
    <w:rsid w:val="00552F74"/>
    <w:pPr>
      <w:keepLines/>
      <w:suppressAutoHyphens w:val="0"/>
      <w:spacing w:before="60"/>
      <w:jc w:val="both"/>
    </w:pPr>
    <w:rPr>
      <w:rFonts w:ascii="Franklin Gothic Book" w:hAnsi="Franklin Gothic Book"/>
      <w:szCs w:val="20"/>
      <w:lang w:eastAsia="en-US"/>
    </w:rPr>
  </w:style>
  <w:style w:type="paragraph" w:styleId="BodyText2">
    <w:name w:val="Body Text 2"/>
    <w:basedOn w:val="Normal"/>
    <w:link w:val="BodyText2Char"/>
    <w:rsid w:val="00552F74"/>
    <w:pPr>
      <w:suppressAutoHyphens w:val="0"/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rsid w:val="00552F74"/>
    <w:rPr>
      <w:sz w:val="24"/>
      <w:szCs w:val="24"/>
    </w:rPr>
  </w:style>
  <w:style w:type="paragraph" w:customStyle="1" w:styleId="Body1">
    <w:name w:val="Body1"/>
    <w:aliases w:val="Text1,21"/>
    <w:basedOn w:val="Normal"/>
    <w:rsid w:val="00552F74"/>
    <w:pPr>
      <w:suppressAutoHyphens w:val="0"/>
    </w:pPr>
    <w:rPr>
      <w:szCs w:val="20"/>
      <w:lang w:val="sr-Cyrl-CS" w:eastAsia="en-US"/>
    </w:rPr>
  </w:style>
  <w:style w:type="paragraph" w:customStyle="1" w:styleId="Char">
    <w:name w:val="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CharCharCharCharCharChar1Char">
    <w:name w:val="Char Char Char Char Char Char1 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Normal1">
    <w:name w:val="Normal1"/>
    <w:basedOn w:val="Normal"/>
    <w:link w:val="normalChar"/>
    <w:rsid w:val="00552F74"/>
    <w:pPr>
      <w:suppressAutoHyphens w:val="0"/>
      <w:spacing w:before="100" w:beforeAutospacing="1" w:after="100" w:afterAutospacing="1"/>
    </w:pPr>
    <w:rPr>
      <w:rFonts w:ascii="Arial" w:hAnsi="Arial"/>
      <w:sz w:val="22"/>
      <w:szCs w:val="22"/>
    </w:rPr>
  </w:style>
  <w:style w:type="paragraph" w:customStyle="1" w:styleId="CharCharCharChar1CharCharCharCharCharCharCharCharCharCharCharCharChar">
    <w:name w:val="Char Char Char Char1 Char Char Char Char Char Char Char Char Char Char Char Char Char"/>
    <w:basedOn w:val="Normal"/>
    <w:rsid w:val="00552F74"/>
    <w:pPr>
      <w:suppressAutoHyphens w:val="0"/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BodyText3">
    <w:name w:val="Body Text 3"/>
    <w:basedOn w:val="Normal"/>
    <w:link w:val="BodyText3Char"/>
    <w:rsid w:val="00552F74"/>
    <w:pPr>
      <w:suppressAutoHyphens w:val="0"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52F74"/>
    <w:rPr>
      <w:sz w:val="16"/>
      <w:szCs w:val="16"/>
    </w:rPr>
  </w:style>
  <w:style w:type="paragraph" w:styleId="DocumentMap">
    <w:name w:val="Document Map"/>
    <w:basedOn w:val="Normal"/>
    <w:link w:val="DocumentMapChar"/>
    <w:rsid w:val="00552F74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2F74"/>
    <w:rPr>
      <w:rFonts w:ascii="Tahoma" w:hAnsi="Tahoma" w:cs="Tahoma"/>
      <w:shd w:val="clear" w:color="auto" w:fill="000080"/>
    </w:rPr>
  </w:style>
  <w:style w:type="paragraph" w:customStyle="1" w:styleId="StyleHeading1LeftBefore6ptAfter6pt">
    <w:name w:val="Style Heading 1 + Left Before:  6 pt After:  6 pt"/>
    <w:basedOn w:val="Heading1"/>
    <w:rsid w:val="00552F74"/>
    <w:pPr>
      <w:numPr>
        <w:numId w:val="8"/>
      </w:numPr>
      <w:jc w:val="left"/>
    </w:pPr>
    <w:rPr>
      <w:bCs/>
    </w:rPr>
  </w:style>
  <w:style w:type="paragraph" w:customStyle="1" w:styleId="a2">
    <w:name w:val="Наслов"/>
    <w:basedOn w:val="Normal"/>
    <w:rsid w:val="00552F74"/>
    <w:pPr>
      <w:shd w:val="clear" w:color="auto" w:fill="C6D9F1"/>
      <w:tabs>
        <w:tab w:val="left" w:pos="2430"/>
        <w:tab w:val="left" w:pos="4050"/>
        <w:tab w:val="center" w:pos="4791"/>
      </w:tabs>
      <w:suppressAutoHyphens w:val="0"/>
      <w:autoSpaceDE w:val="0"/>
      <w:autoSpaceDN w:val="0"/>
      <w:adjustRightInd w:val="0"/>
      <w:spacing w:before="120" w:after="120" w:line="360" w:lineRule="auto"/>
      <w:jc w:val="center"/>
      <w:outlineLvl w:val="0"/>
    </w:pPr>
    <w:rPr>
      <w:rFonts w:ascii="Verdana" w:hAnsi="Verdana"/>
      <w:b/>
      <w:bCs/>
      <w:iCs/>
      <w:lang w:val="sr-Cyrl-CS" w:eastAsia="en-US"/>
    </w:rPr>
  </w:style>
  <w:style w:type="paragraph" w:customStyle="1" w:styleId="StyleItalic">
    <w:name w:val="Style Наслов + Italic"/>
    <w:basedOn w:val="a2"/>
    <w:rsid w:val="00552F74"/>
  </w:style>
  <w:style w:type="paragraph" w:customStyle="1" w:styleId="a3">
    <w:name w:val="Образац"/>
    <w:basedOn w:val="ListParagraph"/>
    <w:rsid w:val="00552F74"/>
    <w:pPr>
      <w:suppressAutoHyphens w:val="0"/>
      <w:spacing w:before="120" w:after="120"/>
      <w:ind w:left="0"/>
      <w:jc w:val="center"/>
      <w:outlineLvl w:val="0"/>
    </w:pPr>
    <w:rPr>
      <w:rFonts w:eastAsia="Calibri"/>
      <w:b/>
      <w:bCs/>
      <w:iCs/>
      <w:sz w:val="28"/>
      <w:lang w:val="sr-Cyrl-CS" w:eastAsia="en-US"/>
    </w:rPr>
  </w:style>
  <w:style w:type="paragraph" w:customStyle="1" w:styleId="2">
    <w:name w:val="Поднаслов2"/>
    <w:basedOn w:val="Normal"/>
    <w:link w:val="2Char"/>
    <w:rsid w:val="00552F74"/>
    <w:pPr>
      <w:suppressAutoHyphens w:val="0"/>
      <w:spacing w:before="120" w:after="120"/>
      <w:ind w:left="964" w:hanging="964"/>
    </w:pPr>
    <w:rPr>
      <w:rFonts w:ascii="Verdana" w:hAnsi="Verdana"/>
      <w:b/>
      <w:iCs/>
    </w:rPr>
  </w:style>
  <w:style w:type="character" w:customStyle="1" w:styleId="2Char">
    <w:name w:val="Поднаслов2 Char"/>
    <w:link w:val="2"/>
    <w:rsid w:val="00552F74"/>
    <w:rPr>
      <w:rFonts w:ascii="Verdana" w:hAnsi="Verdana"/>
      <w:b/>
      <w:iCs/>
      <w:sz w:val="24"/>
      <w:szCs w:val="24"/>
    </w:rPr>
  </w:style>
  <w:style w:type="character" w:customStyle="1" w:styleId="normalChar">
    <w:name w:val="normal Char"/>
    <w:link w:val="Normal1"/>
    <w:rsid w:val="00552F74"/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552F74"/>
    <w:pPr>
      <w:suppressAutoHyphens w:val="0"/>
      <w:spacing w:before="60" w:after="60"/>
      <w:ind w:left="567" w:hanging="567"/>
    </w:pPr>
    <w:rPr>
      <w:sz w:val="22"/>
      <w:lang w:eastAsia="en-US"/>
    </w:rPr>
  </w:style>
  <w:style w:type="paragraph" w:styleId="TOC2">
    <w:name w:val="toc 2"/>
    <w:basedOn w:val="Normal"/>
    <w:next w:val="Normal"/>
    <w:autoRedefine/>
    <w:rsid w:val="00552F74"/>
    <w:pPr>
      <w:suppressAutoHyphens w:val="0"/>
      <w:ind w:left="1304" w:hanging="737"/>
    </w:pPr>
    <w:rPr>
      <w:sz w:val="20"/>
      <w:lang w:eastAsia="en-US"/>
    </w:rPr>
  </w:style>
  <w:style w:type="paragraph" w:customStyle="1" w:styleId="TableParagraph">
    <w:name w:val="Table Paragraph"/>
    <w:basedOn w:val="Normal"/>
    <w:rsid w:val="00552F74"/>
    <w:pPr>
      <w:suppressAutoHyphens w:val="0"/>
      <w:autoSpaceDE w:val="0"/>
      <w:autoSpaceDN w:val="0"/>
      <w:adjustRightInd w:val="0"/>
    </w:pPr>
    <w:rPr>
      <w:rFonts w:ascii="Times" w:hAnsi="Times"/>
      <w:lang w:eastAsia="en-US"/>
    </w:rPr>
  </w:style>
  <w:style w:type="character" w:customStyle="1" w:styleId="BodyTextChar">
    <w:name w:val="Body Text Char"/>
    <w:link w:val="BodyText"/>
    <w:rsid w:val="00552F74"/>
    <w:rPr>
      <w:sz w:val="24"/>
      <w:szCs w:val="24"/>
      <w:lang w:val="sr-Latn-CS" w:eastAsia="ar-SA"/>
    </w:rPr>
  </w:style>
  <w:style w:type="paragraph" w:customStyle="1" w:styleId="izmenatekst">
    <w:name w:val="izmena_tekst"/>
    <w:basedOn w:val="Normal"/>
    <w:rsid w:val="00552F74"/>
    <w:pPr>
      <w:suppressAutoHyphens w:val="0"/>
      <w:spacing w:before="280" w:after="280"/>
    </w:pPr>
    <w:rPr>
      <w:kern w:val="1"/>
      <w:lang w:eastAsia="zh-CN"/>
    </w:rPr>
  </w:style>
  <w:style w:type="character" w:customStyle="1" w:styleId="HeaderChar">
    <w:name w:val="Header Char"/>
    <w:aliases w:val="Header Char Char Char Char Char1,Header Char Char Char Char Char Char,Header Char Char Char Char Char Char Char Char, Char Char Char Char"/>
    <w:link w:val="Header"/>
    <w:rsid w:val="00552F74"/>
    <w:rPr>
      <w:sz w:val="24"/>
      <w:szCs w:val="24"/>
      <w:lang w:eastAsia="ar-SA"/>
    </w:rPr>
  </w:style>
  <w:style w:type="paragraph" w:customStyle="1" w:styleId="normalboldcentar">
    <w:name w:val="normalboldcentar"/>
    <w:basedOn w:val="Normal"/>
    <w:rsid w:val="00552F74"/>
    <w:pPr>
      <w:suppressAutoHyphens w:val="0"/>
      <w:spacing w:before="100" w:beforeAutospacing="1" w:after="100" w:afterAutospacing="1"/>
    </w:pPr>
    <w:rPr>
      <w:lang w:eastAsia="en-US"/>
    </w:rPr>
  </w:style>
  <w:style w:type="table" w:customStyle="1" w:styleId="TableGrid0">
    <w:name w:val="TableGrid"/>
    <w:rsid w:val="00552F7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52F7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7970">
          <w:marLeft w:val="0"/>
          <w:marRight w:val="0"/>
          <w:marTop w:val="0"/>
          <w:marBottom w:val="0"/>
          <w:divBdr>
            <w:top w:val="double" w:sz="2" w:space="4" w:color="000000"/>
            <w:left w:val="double" w:sz="2" w:space="4" w:color="000000"/>
            <w:bottom w:val="double" w:sz="2" w:space="4" w:color="000000"/>
            <w:right w:val="double" w:sz="2" w:space="4" w:color="000000"/>
          </w:divBdr>
        </w:div>
      </w:divsChild>
    </w:div>
    <w:div w:id="962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ACCA5-C251-4F10-BF6B-D3E237D11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бр</vt:lpstr>
    </vt:vector>
  </TitlesOfParts>
  <Company/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бр</dc:title>
  <dc:creator>ndjukanovic</dc:creator>
  <cp:lastModifiedBy>oukl819</cp:lastModifiedBy>
  <cp:revision>14</cp:revision>
  <cp:lastPrinted>2020-09-03T05:46:00Z</cp:lastPrinted>
  <dcterms:created xsi:type="dcterms:W3CDTF">2022-08-15T11:43:00Z</dcterms:created>
  <dcterms:modified xsi:type="dcterms:W3CDTF">2022-09-06T08:20:00Z</dcterms:modified>
</cp:coreProperties>
</file>